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8647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Abbreviations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AB = </w:t>
      </w:r>
      <w:r>
        <w:rPr>
          <w:i/>
          <w:iCs/>
        </w:rPr>
        <w:t xml:space="preserve">Anchor Bible Series</w:t>
      </w:r>
      <w:r>
        <w:rPr/>
        <w:t xml:space="preserve">. Edited by David Noel Freedman. Yale University Press, 1964~.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ABD</w:t>
      </w:r>
      <w:r>
        <w:rPr/>
        <w:t xml:space="preserve"> = </w:t>
      </w:r>
      <w:r>
        <w:rPr>
          <w:i/>
          <w:iCs/>
        </w:rPr>
        <w:t xml:space="preserve">Anchor Bible Dictionary</w:t>
      </w:r>
      <w:r>
        <w:rPr/>
        <w:t xml:space="preserve">. Edited by David Noel Freedman. 6 vols. New York: Doubleday, 1992.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ACCS = Ancient Christian Commentary on Scripture. Edited by Thomas C. Oden. 29 vol. Downers Grove, IL: InterVarsity Press, 1998.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ANE = ancient Near East.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ANEP</w:t>
      </w:r>
      <w:r>
        <w:rPr/>
        <w:t xml:space="preserve"> = </w:t>
      </w:r>
      <w:r>
        <w:rPr>
          <w:i/>
          <w:iCs/>
        </w:rPr>
        <w:t xml:space="preserve">The Ancient Near East: An Anthology of Texts and Pictures</w:t>
      </w:r>
      <w:r>
        <w:rPr/>
        <w:t xml:space="preserve">. Edited by James B. Pritchard. Princeton University Press, 1969.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ANET</w:t>
      </w:r>
      <w:r>
        <w:rPr/>
        <w:t xml:space="preserve"> = 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Princeton, NJ: Princeton University Press, 1969.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ANF = ante-Nicene fathers.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AYBC = </w:t>
      </w:r>
      <w:r>
        <w:rPr>
          <w:i/>
          <w:iCs/>
        </w:rPr>
        <w:t xml:space="preserve">Anchor Yale Bible Commentary</w:t>
      </w:r>
      <w:r>
        <w:rPr/>
        <w:t xml:space="preserve">. 90 vols. Yale University Press, 1974 ~. Formerly, </w:t>
      </w:r>
      <w:r>
        <w:rPr>
          <w:i/>
          <w:iCs/>
        </w:rPr>
        <w:t xml:space="preserve">Anchor Bible Commentary</w:t>
      </w:r>
      <w:r>
        <w:rPr/>
        <w:t xml:space="preserve"> [AB].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AYBD</w:t>
      </w:r>
      <w:r>
        <w:rPr/>
        <w:t xml:space="preserve">. </w:t>
      </w:r>
      <w:r>
        <w:rPr>
          <w:i/>
          <w:iCs/>
        </w:rPr>
        <w:t xml:space="preserve">Anchor Yale Bible Dictionary</w:t>
      </w:r>
      <w:r>
        <w:rPr/>
        <w:t xml:space="preserve">. 6 vols. David Noel Freedman, ed. Yale University Press, 1992.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BCOT = </w:t>
      </w:r>
      <w:r>
        <w:rPr>
          <w:i/>
          <w:iCs/>
        </w:rPr>
        <w:t xml:space="preserve">Baker Commentary on the Old Testament</w:t>
      </w:r>
      <w:r>
        <w:rPr/>
        <w:t xml:space="preserve">. Grand Rapids: Baker Academic.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BDAG = Danker, Frederick W., Walter Bauer, William F. Arndt, and F. Wilbur Gingrich. </w:t>
      </w:r>
      <w:r>
        <w:rPr>
          <w:i/>
          <w:iCs/>
        </w:rPr>
        <w:t xml:space="preserve">Greek-English Lexicon of the New Testament and Other Early Christian Literature</w:t>
      </w:r>
      <w:r>
        <w:rPr/>
        <w:t xml:space="preserve">. 3rd ed. Chicago: University of Chicago Press, 2000.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BDB = Brown, F. S. Driver, and C. Briggs. </w:t>
      </w:r>
      <w:r>
        <w:rPr>
          <w:i/>
          <w:iCs/>
        </w:rPr>
        <w:t xml:space="preserve">The Brown-Driver-Briggs Hebrew</w:t>
      </w:r>
      <w:r>
        <w:rPr/>
        <w:t xml:space="preserve"> and </w:t>
      </w:r>
      <w:r>
        <w:rPr>
          <w:i/>
          <w:iCs/>
        </w:rPr>
        <w:t xml:space="preserve">English Lexicon</w:t>
      </w:r>
      <w:r>
        <w:rPr/>
        <w:t xml:space="preserve">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BECNT = </w:t>
      </w:r>
      <w:r>
        <w:rPr>
          <w:i/>
          <w:iCs/>
        </w:rPr>
        <w:t xml:space="preserve">Baker Exegetical Commentary on the New Testament</w:t>
      </w:r>
      <w:r>
        <w:rPr/>
        <w:t xml:space="preserve">. 18 vols. Grand Rapids: Baker, 1992~.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BHS = </w:t>
      </w:r>
      <w:r>
        <w:rPr>
          <w:i/>
          <w:iCs/>
        </w:rPr>
        <w:t xml:space="preserve">Biblia Hebraica Stuttgartensia</w:t>
      </w:r>
      <w:r>
        <w:rPr/>
        <w:t xml:space="preserve"> (Hebrew Bible, Stuttgart) edited by K. Elliger and W. Rudolf (see bibliography, Elliger).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BNTC = </w:t>
      </w:r>
      <w:r>
        <w:rPr>
          <w:i/>
          <w:iCs/>
        </w:rPr>
        <w:t xml:space="preserve">Black’s New Testament Commentary.</w:t>
      </w:r>
      <w:r>
        <w:rPr/>
        <w:t xml:space="preserve"> Edited by Hooker, Morna D</w:t>
      </w:r>
      <w:r>
        <w:rPr>
          <w:i/>
          <w:iCs/>
        </w:rPr>
        <w:t xml:space="preserve">.</w:t>
      </w:r>
      <w:r>
        <w:rPr/>
        <w:t xml:space="preserve"> Peabody, MA: Hendrickson, 1993.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BRILL = </w:t>
      </w:r>
      <w:r>
        <w:rPr>
          <w:i/>
          <w:iCs/>
        </w:rPr>
        <w:t xml:space="preserve">The Brill Dictionary of Ancient Greek</w:t>
      </w:r>
      <w:r>
        <w:rPr/>
        <w:t xml:space="preserve">. Franco Montanari, Chad M. Schroeder, Madeleine Goh, eds. Boston: Brill, 2015).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BST = </w:t>
      </w:r>
      <w:r>
        <w:rPr>
          <w:i/>
          <w:iCs/>
        </w:rPr>
        <w:t xml:space="preserve">The Bible Speaks Today</w:t>
      </w:r>
      <w:r>
        <w:rPr/>
        <w:t xml:space="preserve">. Edited by J. A. Motyer and John Stott. 55 vols. Downers Grove, IL: IVP Academic, 1968~.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CBC = </w:t>
      </w:r>
      <w:r>
        <w:rPr>
          <w:i/>
          <w:iCs/>
        </w:rPr>
        <w:t xml:space="preserve">Cornerstone Biblical Commentary</w:t>
      </w:r>
      <w:r>
        <w:rPr/>
        <w:t xml:space="preserve">. Philip W. Comfort, ed. 20 vols. Carol Stream, IL: Tyndale, 2016.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CC = Continental Commentary. Minneapolis, MN: Fortress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CGTC = </w:t>
      </w:r>
      <w:r>
        <w:rPr>
          <w:i/>
          <w:iCs/>
        </w:rPr>
        <w:t xml:space="preserve">Cambridge Greek Testament Commentaries</w:t>
      </w:r>
      <w:r>
        <w:rPr/>
        <w:t xml:space="preserve">. C. E. B. Cranfield, ed. Cambridge University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CJB = </w:t>
      </w:r>
      <w:r>
        <w:rPr>
          <w:i/>
          <w:iCs/>
        </w:rPr>
        <w:t xml:space="preserve">Complete Jewish Bible</w:t>
      </w:r>
      <w:r>
        <w:rPr/>
        <w:t xml:space="preserve">. Translated by David H. Stern.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ConcC = </w:t>
      </w:r>
      <w:r>
        <w:rPr>
          <w:i/>
          <w:iCs/>
        </w:rPr>
        <w:t xml:space="preserve">Concordia Commentary</w:t>
      </w:r>
      <w:r>
        <w:rPr/>
        <w:t xml:space="preserve">. Curtis P. Giese, ed. 28 vols. St. Louis, MO: Concordia Publishing House.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EDNT</w:t>
      </w:r>
      <w:r>
        <w:rPr/>
        <w:t xml:space="preserve"> = </w:t>
      </w:r>
      <w:r>
        <w:rPr>
          <w:i/>
          <w:iCs/>
        </w:rPr>
        <w:t xml:space="preserve">The Exegetical Dictionary of the New Testament</w:t>
      </w:r>
      <w:r>
        <w:rPr/>
        <w:t xml:space="preserve">. Horst Balz and Gerhard Schneider, eds. Grand Rapids: Eerdmans, 1990.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EGGNT</w:t>
      </w:r>
      <w:r>
        <w:rPr/>
        <w:t xml:space="preserve"> = </w:t>
      </w:r>
      <w:r>
        <w:rPr>
          <w:i/>
          <w:iCs/>
        </w:rPr>
        <w:t xml:space="preserve">Exegetical Guide to the Greek New Testament</w:t>
      </w:r>
      <w:r>
        <w:rPr/>
        <w:t xml:space="preserve">. Andreas J. Kostenberger and Robert W. Yarbrough, eds. Nashville: B&amp;H Publishers.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Englishman’s Greek Concordance = Wigram, George V. </w:t>
      </w:r>
      <w:r>
        <w:rPr>
          <w:i/>
          <w:iCs/>
        </w:rPr>
        <w:t xml:space="preserve">The Englishman’s Greek Concordance….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Englishman’s Hebrew Concordance = Wigram, George V. </w:t>
      </w:r>
      <w:r>
        <w:rPr>
          <w:i/>
          <w:iCs/>
        </w:rPr>
        <w:t xml:space="preserve">The Englishman’s Hebrew Concordance….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GWN = Abbreviation for the translation, </w:t>
      </w:r>
      <w:r>
        <w:rPr>
          <w:i/>
          <w:iCs/>
        </w:rPr>
        <w:t xml:space="preserve">God’s Word</w:t>
      </w:r>
      <w:r>
        <w:rPr/>
        <w:t xml:space="preserve">; published by God’s Word to the Nations Society, 1995.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HALOT</w:t>
      </w:r>
      <w:r>
        <w:rPr/>
        <w:t xml:space="preserve"> = </w:t>
      </w:r>
      <w:r>
        <w:rPr>
          <w:i/>
          <w:iCs/>
        </w:rPr>
        <w:t xml:space="preserve">Hebrew and Aramaic Lexicon of the Old Testament</w:t>
      </w:r>
      <w:r>
        <w:rPr/>
        <w:t xml:space="preserve">. Ludwig Koehler, and Walter Baumgartner, eds. Leiden, Netherlands: Brill Publishers, 2001.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Holladay = 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Holman Bible Dictionary = Butler, Trent C. </w:t>
      </w:r>
      <w:r>
        <w:rPr>
          <w:i/>
          <w:iCs/>
        </w:rPr>
        <w:t xml:space="preserve">Holman Bible Dictionary….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IBHS = 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ICC = </w:t>
      </w:r>
      <w:r>
        <w:rPr>
          <w:i/>
          <w:iCs/>
        </w:rPr>
        <w:t xml:space="preserve">International Critical Commentary</w:t>
      </w:r>
      <w:r>
        <w:rPr/>
        <w:t xml:space="preserve"> series. 61 vols. Edited by J. Emerton, C. Cranfield, and G. Stanton. Edinburgh: T&amp;T Clark, 1910 –.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Interpreter’s Dictionary of the Bible = 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….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ISBE</w:t>
      </w:r>
      <w:r>
        <w:rPr/>
        <w:t xml:space="preserve"> = Bromiley, Geoffrey W., ed. </w:t>
      </w:r>
      <w:r>
        <w:rPr>
          <w:i/>
          <w:iCs/>
        </w:rPr>
        <w:t xml:space="preserve">International Standard Bible Encyclopedia</w:t>
      </w:r>
      <w:r>
        <w:rPr/>
        <w:t xml:space="preserve">. Grand Rapids: Eerdman’s, 1982.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JPSBC = </w:t>
      </w:r>
      <w:r>
        <w:rPr>
          <w:i/>
          <w:iCs/>
        </w:rPr>
        <w:t xml:space="preserve">Jewish Publication Society Bible Commentary</w:t>
      </w:r>
      <w:r>
        <w:rPr/>
        <w:t xml:space="preserve">. University of Nebraska Press, 1989-2017.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Keil and Delitzsch = Keil, C.F., and F. Delitzsch. Commentary on the Old Testament in Ten Volumes. Grand Rapids: Eerdmans, reprinted 1976.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Liddell and Scott = Liddell, Henry, and Robert Scott. </w:t>
      </w:r>
      <w:r>
        <w:rPr>
          <w:i/>
          <w:iCs/>
        </w:rPr>
        <w:t xml:space="preserve">A Greek-English Lexicon.</w:t>
      </w:r>
      <w:r>
        <w:rPr/>
        <w:t xml:space="preserve"> NY: Oxford University Press, 1992.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Louw and Nida = 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New York: United Bible Societies, 1989.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MGI = 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NA27 = </w:t>
      </w:r>
      <w:r>
        <w:rPr>
          <w:i/>
          <w:iCs/>
        </w:rPr>
        <w:t xml:space="preserve">Nestle-Aland</w:t>
      </w:r>
      <w:r>
        <w:rPr/>
        <w:t xml:space="preserve"> </w:t>
      </w:r>
      <w:r>
        <w:rPr>
          <w:i/>
          <w:iCs/>
        </w:rPr>
        <w:t xml:space="preserve">Greek New Testament</w:t>
      </w:r>
      <w:r>
        <w:rPr/>
        <w:t xml:space="preserve">, 27</w:t>
      </w:r>
      <w:r>
        <w:rPr>
          <w:vertAlign w:val="superscript"/>
        </w:rPr>
        <w:t xml:space="preserve">th</w:t>
      </w:r>
      <w:r>
        <w:rPr/>
        <w:t xml:space="preserve"> edition.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NAC = </w:t>
      </w:r>
      <w:r>
        <w:rPr>
          <w:i/>
          <w:iCs/>
        </w:rPr>
        <w:t xml:space="preserve">The New American Commentary</w:t>
      </w:r>
      <w:r>
        <w:rPr/>
        <w:t xml:space="preserve">. 42 vols. Edited by David S. Dockery, E. Ray Clendenen, and Kenneth A. Mathews. Nashville: B&amp;H Publishing, 2003.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NIBCNT = </w:t>
      </w:r>
      <w:r>
        <w:rPr>
          <w:i/>
          <w:iCs/>
        </w:rPr>
        <w:t xml:space="preserve">New International Biblical Commentary on the New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NIBCOT = </w:t>
      </w:r>
      <w:r>
        <w:rPr>
          <w:i/>
          <w:iCs/>
        </w:rPr>
        <w:t xml:space="preserve">New International Biblical Commentary on the Old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NICNT = </w:t>
      </w:r>
      <w:r>
        <w:rPr>
          <w:i/>
          <w:iCs/>
        </w:rPr>
        <w:t xml:space="preserve">New International Commentary on the New Testament.</w:t>
      </w:r>
      <w:r>
        <w:rPr/>
        <w:t xml:space="preserve"> Grand Rapids: Eerdmans.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NICOT = </w:t>
      </w:r>
      <w:r>
        <w:rPr>
          <w:i/>
          <w:iCs/>
        </w:rPr>
        <w:t xml:space="preserve">New International Commentary on the Old Testament</w:t>
      </w:r>
      <w:r>
        <w:rPr/>
        <w:t xml:space="preserve">. Grand Rapids: Eerdmans.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NIDOTTE</w:t>
      </w:r>
      <w:r>
        <w:rPr/>
        <w:t xml:space="preserve">/</w:t>
      </w:r>
      <w:r>
        <w:rPr>
          <w:i/>
          <w:iCs/>
        </w:rPr>
        <w:t xml:space="preserve">NIDNTTE</w:t>
      </w:r>
      <w:r>
        <w:rPr/>
        <w:t xml:space="preserve"> = </w:t>
      </w:r>
      <w:r>
        <w:rPr>
          <w:i/>
          <w:iCs/>
        </w:rPr>
        <w:t xml:space="preserve">New International Dictionary of Theology and Exegesis: Old and New Testament</w:t>
      </w:r>
      <w:r>
        <w:rPr/>
        <w:t xml:space="preserve">. Grand Rapids: Zondervan, 1997-2014.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NIGTC = </w:t>
      </w:r>
      <w:r>
        <w:rPr>
          <w:i/>
          <w:iCs/>
        </w:rPr>
        <w:t xml:space="preserve">New International Greek Testament Commentary</w:t>
      </w:r>
      <w:r>
        <w:rPr/>
        <w:t xml:space="preserve">. Edited by Todd D. Still, and Mark Goodacre. William B. Eerdmans.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NTL = </w:t>
      </w:r>
      <w:r>
        <w:rPr>
          <w:i/>
          <w:iCs/>
        </w:rPr>
        <w:t xml:space="preserve">New Testament Library</w:t>
      </w:r>
      <w:r>
        <w:rPr/>
        <w:t xml:space="preserve">. C. Clifton Black, John T. Carroll, and M. Eugene Boring, eds. Westminster John Knox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OTL = </w:t>
      </w:r>
      <w:r>
        <w:rPr>
          <w:i/>
          <w:iCs/>
        </w:rPr>
        <w:t xml:space="preserve">Old Testament Library</w:t>
      </w:r>
      <w:r>
        <w:rPr/>
        <w:t xml:space="preserve">. Carol A. Newsom, David L. Peterson, and William P. Brown, eds. Westminster John Knox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PNTC = </w:t>
      </w:r>
      <w:r>
        <w:rPr>
          <w:i/>
          <w:iCs/>
        </w:rPr>
        <w:t xml:space="preserve">Pillar New Testament Commentary.</w:t>
      </w:r>
      <w:r>
        <w:rPr/>
        <w:t xml:space="preserve"> 15 vol. Grand Rapids: Eerdmans, 1990~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SP = Sacra Pagina. Collegeville, MN: Liturgical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TDNT</w:t>
      </w:r>
      <w:r>
        <w:rPr/>
        <w:t xml:space="preserve"> = </w:t>
      </w:r>
      <w:r>
        <w:rPr>
          <w:i/>
          <w:iCs/>
        </w:rPr>
        <w:t xml:space="preserve">Theological Dictionary of the New Testament.</w:t>
      </w:r>
      <w:r>
        <w:rPr/>
        <w:t xml:space="preserve"> 10 vols. Edited by Gerhard Kittel and Gerhard Friedrich. Grand Rapids: Eerdmans, 1964-2006.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TDOT</w:t>
      </w:r>
      <w:r>
        <w:rPr/>
        <w:t xml:space="preserve"> = </w:t>
      </w:r>
      <w:r>
        <w:rPr>
          <w:i/>
          <w:iCs/>
        </w:rPr>
        <w:t xml:space="preserve">Theological Dictionary of the Old Testament.</w:t>
      </w:r>
      <w:r>
        <w:rPr/>
        <w:t xml:space="preserve"> Edited by G. Johannes Botterweck, Helmer Ringgren, and Heinz-Josef Fabry. Grand Rapids: Eerdmans, 1974-c2018.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TLNT</w:t>
      </w:r>
      <w:r>
        <w:rPr/>
        <w:t xml:space="preserve"> = </w:t>
      </w:r>
      <w:r>
        <w:rPr>
          <w:i/>
          <w:iCs/>
        </w:rPr>
        <w:t xml:space="preserve">Theological Lexicon of the New Testament</w:t>
      </w:r>
      <w:r>
        <w:rPr/>
        <w:t xml:space="preserve">. Ceslas Spicq. Translated and edited by James D. Ernest. 3 vols. Peabody, MA: Hendrickson, 1994.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TNTC = </w:t>
      </w:r>
      <w:r>
        <w:rPr>
          <w:i/>
          <w:iCs/>
        </w:rPr>
        <w:t xml:space="preserve">Tyndale New Testament Commentaries</w:t>
      </w:r>
      <w:r>
        <w:rPr/>
        <w:t xml:space="preserve">. 20 vols. Westmont, IL: InterVarsity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TOTC = </w:t>
      </w:r>
      <w:r>
        <w:rPr>
          <w:i/>
          <w:iCs/>
        </w:rPr>
        <w:t xml:space="preserve">Tyndale Old Testament Commentaries</w:t>
      </w:r>
      <w:r>
        <w:rPr/>
        <w:t xml:space="preserve">. 27 vols. Westmont, IL: InterVarsity Press.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TWOT</w:t>
      </w:r>
      <w:r>
        <w:rPr/>
        <w:t xml:space="preserve"> = </w:t>
      </w:r>
      <w:r>
        <w:rPr>
          <w:i/>
          <w:iCs/>
        </w:rPr>
        <w:t xml:space="preserve">Theological Wordbook of the Old Testament</w:t>
      </w:r>
      <w:r>
        <w:rPr/>
        <w:t xml:space="preserve">. Chicago: Moody Press,1980.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WBC = </w:t>
      </w:r>
      <w:r>
        <w:rPr>
          <w:i/>
          <w:iCs/>
        </w:rPr>
        <w:t xml:space="preserve">Word Biblical Commentary</w:t>
      </w:r>
      <w:r>
        <w:rPr/>
        <w:t xml:space="preserve">. 61 vols. Grand Rapids: Zondervan.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Wescott and Hort = 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WTT = </w:t>
      </w:r>
      <w:r>
        <w:rPr>
          <w:i/>
          <w:iCs/>
        </w:rPr>
        <w:t xml:space="preserve">Westminster Leningrad Codex</w:t>
      </w:r>
      <w:r>
        <w:rPr/>
        <w:t xml:space="preserve">. Online digital version of the Leningrad Codex. (see bibliography, Elliger).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ZECNT = </w:t>
      </w:r>
      <w:r>
        <w:rPr>
          <w:i/>
          <w:iCs/>
        </w:rPr>
        <w:t xml:space="preserve">Zondervan Exegetical Commentary on the New Testament</w:t>
      </w:r>
      <w:r>
        <w:rPr/>
        <w:t xml:space="preserve">. Clinton E. Arnold, ed. Grand Rapids: Zondervan, 2014.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ZECOT = </w:t>
      </w:r>
      <w:r>
        <w:rPr>
          <w:i/>
          <w:iCs/>
        </w:rPr>
        <w:t xml:space="preserve">Zondervan Exegetical Commentary on the Old Testament</w:t>
      </w:r>
      <w:r>
        <w:rPr/>
        <w:t xml:space="preserve">. Daniel I. Block, ed. Grand Rapids: Zondervan, 2015.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/>
        <w:t xml:space="preserve">ZIBBCNT = </w:t>
      </w:r>
      <w:r>
        <w:rPr>
          <w:i/>
          <w:iCs/>
        </w:rPr>
        <w:t xml:space="preserve">Zondervan Illustrated Bible Backgrounds Commentary on the New Testament</w:t>
      </w:r>
      <w:r>
        <w:rPr/>
        <w:t xml:space="preserve">. Grand Rapids: Zondervan, 2002.</w:t>
      </w:r>
    </w:p>
    <w:p>
      <w:pPr>
        <w:numPr>
          <w:ilvl w:val="0"/>
          <w:numId w:val="20747"/>
        </w:numPr>
        <w:spacing w:before="0" w:after="0" w:line="240" w:lineRule="auto"/>
        <w:rPr/>
      </w:pPr>
      <w:r>
        <w:rPr>
          <w:i/>
          <w:iCs/>
        </w:rPr>
        <w:t xml:space="preserve">ZPEB</w:t>
      </w:r>
      <w:r>
        <w:rPr/>
        <w:t xml:space="preserve"> = </w:t>
      </w:r>
      <w:r>
        <w:rPr>
          <w:i/>
          <w:iCs/>
        </w:rPr>
        <w:t xml:space="preserve">The Zondervan Pictorial Encyclopedia of the Bible.</w:t>
      </w:r>
      <w:r>
        <w:rPr/>
        <w:t xml:space="preserve"> Tenney, Merrill C., ed.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853368680f1964ff2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654788"/>
      <w:docPartObj>
        <w:docPartGallery w:val="Page Numbers (Bottom of Page)"/>
        <w:docPartUnique/>
      </w:docPartObj>
    </w:sdtPr>
    <w:sdtContent>
      <w:sdt>
        <w:sdtPr>
          <w:id w:val="26173299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3838734">
    <w:multiLevelType w:val="hybridMultilevel"/>
    <w:lvl w:ilvl="0" w:tplc="74045278">
      <w:start w:val="1"/>
      <w:numFmt w:val="decimal"/>
      <w:lvlText w:val="%1."/>
      <w:lvlJc w:val="left"/>
      <w:pPr>
        <w:ind w:left="720" w:hanging="360"/>
      </w:pPr>
    </w:lvl>
    <w:lvl w:ilvl="1" w:tplc="74045278" w:tentative="1">
      <w:start w:val="1"/>
      <w:numFmt w:val="lowerLetter"/>
      <w:lvlText w:val="%2."/>
      <w:lvlJc w:val="left"/>
      <w:pPr>
        <w:ind w:left="1440" w:hanging="360"/>
      </w:pPr>
    </w:lvl>
    <w:lvl w:ilvl="2" w:tplc="74045278" w:tentative="1">
      <w:start w:val="1"/>
      <w:numFmt w:val="lowerRoman"/>
      <w:lvlText w:val="%3."/>
      <w:lvlJc w:val="right"/>
      <w:pPr>
        <w:ind w:left="2160" w:hanging="180"/>
      </w:pPr>
    </w:lvl>
    <w:lvl w:ilvl="3" w:tplc="74045278" w:tentative="1">
      <w:start w:val="1"/>
      <w:numFmt w:val="decimal"/>
      <w:lvlText w:val="%4."/>
      <w:lvlJc w:val="left"/>
      <w:pPr>
        <w:ind w:left="2880" w:hanging="360"/>
      </w:pPr>
    </w:lvl>
    <w:lvl w:ilvl="4" w:tplc="74045278" w:tentative="1">
      <w:start w:val="1"/>
      <w:numFmt w:val="lowerLetter"/>
      <w:lvlText w:val="%5."/>
      <w:lvlJc w:val="left"/>
      <w:pPr>
        <w:ind w:left="3600" w:hanging="360"/>
      </w:pPr>
    </w:lvl>
    <w:lvl w:ilvl="5" w:tplc="74045278" w:tentative="1">
      <w:start w:val="1"/>
      <w:numFmt w:val="lowerRoman"/>
      <w:lvlText w:val="%6."/>
      <w:lvlJc w:val="right"/>
      <w:pPr>
        <w:ind w:left="4320" w:hanging="180"/>
      </w:pPr>
    </w:lvl>
    <w:lvl w:ilvl="6" w:tplc="74045278" w:tentative="1">
      <w:start w:val="1"/>
      <w:numFmt w:val="decimal"/>
      <w:lvlText w:val="%7."/>
      <w:lvlJc w:val="left"/>
      <w:pPr>
        <w:ind w:left="5040" w:hanging="360"/>
      </w:pPr>
    </w:lvl>
    <w:lvl w:ilvl="7" w:tplc="74045278" w:tentative="1">
      <w:start w:val="1"/>
      <w:numFmt w:val="lowerLetter"/>
      <w:lvlText w:val="%8."/>
      <w:lvlJc w:val="left"/>
      <w:pPr>
        <w:ind w:left="5760" w:hanging="360"/>
      </w:pPr>
    </w:lvl>
    <w:lvl w:ilvl="8" w:tplc="740452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47">
    <w:multiLevelType w:val="hybridMultilevel"/>
    <w:lvl w:ilvl="0" w:tplc="86878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747">
    <w:abstractNumId w:val="20747"/>
  </w:num>
  <w:num w:numId="83838734">
    <w:abstractNumId w:val="838387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01271388" Type="http://schemas.openxmlformats.org/officeDocument/2006/relationships/numbering" Target="numbering.xml"/><Relationship Id="rId769347461" Type="http://schemas.openxmlformats.org/officeDocument/2006/relationships/comments" Target="comments.xml"/><Relationship Id="rId853368680f1964ff2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REV_Abbreviations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