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271" Type="http://schemas.openxmlformats.org/officeDocument/2006/relationships/custom-properties" Target="docProps/custom.xml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IBHS = 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19560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5059684eb804837b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488167"/>
      <w:docPartObj>
        <w:docPartGallery w:val="Page Numbers (Bottom of Page)"/>
        <w:docPartUnique/>
      </w:docPartObj>
    </w:sdtPr>
    <w:sdtContent>
      <w:sdt>
        <w:sdtPr>
          <w:id w:val="84961782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6DE" w14:textId="77777777"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14:paraId="3913CEE8" w14:textId="77777777"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D1672" w14:textId="77777777"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14:paraId="6BEC0D12" w14:textId="77777777"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14:paraId="2EEE5793" w14:textId="77777777" w:rsidR="001A2279" w:rsidRDefault="001A2279" w:rsidP="00FD5C2A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14:paraId="08A25E46" w14:textId="77777777"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395665">
    <w:multiLevelType w:val="hybridMultilevel"/>
    <w:lvl w:ilvl="0" w:tplc="85672312">
      <w:start w:val="1"/>
      <w:numFmt w:val="decimal"/>
      <w:lvlText w:val="%1."/>
      <w:lvlJc w:val="left"/>
      <w:pPr>
        <w:ind w:left="720" w:hanging="360"/>
      </w:pPr>
    </w:lvl>
    <w:lvl w:ilvl="1" w:tplc="85672312" w:tentative="1">
      <w:start w:val="1"/>
      <w:numFmt w:val="lowerLetter"/>
      <w:lvlText w:val="%2."/>
      <w:lvlJc w:val="left"/>
      <w:pPr>
        <w:ind w:left="1440" w:hanging="360"/>
      </w:pPr>
    </w:lvl>
    <w:lvl w:ilvl="2" w:tplc="85672312" w:tentative="1">
      <w:start w:val="1"/>
      <w:numFmt w:val="lowerRoman"/>
      <w:lvlText w:val="%3."/>
      <w:lvlJc w:val="right"/>
      <w:pPr>
        <w:ind w:left="2160" w:hanging="180"/>
      </w:pPr>
    </w:lvl>
    <w:lvl w:ilvl="3" w:tplc="85672312" w:tentative="1">
      <w:start w:val="1"/>
      <w:numFmt w:val="decimal"/>
      <w:lvlText w:val="%4."/>
      <w:lvlJc w:val="left"/>
      <w:pPr>
        <w:ind w:left="2880" w:hanging="360"/>
      </w:pPr>
    </w:lvl>
    <w:lvl w:ilvl="4" w:tplc="85672312" w:tentative="1">
      <w:start w:val="1"/>
      <w:numFmt w:val="lowerLetter"/>
      <w:lvlText w:val="%5."/>
      <w:lvlJc w:val="left"/>
      <w:pPr>
        <w:ind w:left="3600" w:hanging="360"/>
      </w:pPr>
    </w:lvl>
    <w:lvl w:ilvl="5" w:tplc="85672312" w:tentative="1">
      <w:start w:val="1"/>
      <w:numFmt w:val="lowerRoman"/>
      <w:lvlText w:val="%6."/>
      <w:lvlJc w:val="right"/>
      <w:pPr>
        <w:ind w:left="4320" w:hanging="180"/>
      </w:pPr>
    </w:lvl>
    <w:lvl w:ilvl="6" w:tplc="85672312" w:tentative="1">
      <w:start w:val="1"/>
      <w:numFmt w:val="decimal"/>
      <w:lvlText w:val="%7."/>
      <w:lvlJc w:val="left"/>
      <w:pPr>
        <w:ind w:left="5040" w:hanging="360"/>
      </w:pPr>
    </w:lvl>
    <w:lvl w:ilvl="7" w:tplc="85672312" w:tentative="1">
      <w:start w:val="1"/>
      <w:numFmt w:val="lowerLetter"/>
      <w:lvlText w:val="%8."/>
      <w:lvlJc w:val="left"/>
      <w:pPr>
        <w:ind w:left="5760" w:hanging="360"/>
      </w:pPr>
    </w:lvl>
    <w:lvl w:ilvl="8" w:tplc="856723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60">
    <w:multiLevelType w:val="hybridMultilevel"/>
    <w:lvl w:ilvl="0" w:tplc="77478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560">
    <w:abstractNumId w:val="19560"/>
  </w:num>
  <w:num w:numId="61395665">
    <w:abstractNumId w:val="613956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B3"/>
    <w:rsid w:val="00044D3F"/>
    <w:rsid w:val="00077656"/>
    <w:rsid w:val="001174F6"/>
    <w:rsid w:val="001667A5"/>
    <w:rsid w:val="001A2279"/>
    <w:rsid w:val="001D2E22"/>
    <w:rsid w:val="001E75C1"/>
    <w:rsid w:val="002A3BBD"/>
    <w:rsid w:val="002B00B3"/>
    <w:rsid w:val="002C0D51"/>
    <w:rsid w:val="00350E8E"/>
    <w:rsid w:val="00665DB1"/>
    <w:rsid w:val="0073553A"/>
    <w:rsid w:val="00736303"/>
    <w:rsid w:val="00743524"/>
    <w:rsid w:val="008959B9"/>
    <w:rsid w:val="00942674"/>
    <w:rsid w:val="00990CD3"/>
    <w:rsid w:val="00A77D51"/>
    <w:rsid w:val="00AC4968"/>
    <w:rsid w:val="00B61F0B"/>
    <w:rsid w:val="00BD3745"/>
    <w:rsid w:val="00BD5803"/>
    <w:rsid w:val="00C96A75"/>
    <w:rsid w:val="00D57E0B"/>
    <w:rsid w:val="00E25574"/>
    <w:rsid w:val="00E522A9"/>
    <w:rsid w:val="00E56755"/>
    <w:rsid w:val="00EB550C"/>
    <w:rsid w:val="00EC02C3"/>
    <w:rsid w:val="00EF05FE"/>
    <w:rsid w:val="00F123BB"/>
    <w:rsid w:val="00F82925"/>
    <w:rsid w:val="00FC42D5"/>
    <w:rsid w:val="00FD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C7B5"/>
  <w15:docId w15:val="{5ACFC60D-5CA7-48AC-9CD7-735A7F0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B61F0B"/>
    <w:pPr>
      <w:spacing w:after="0" w:line="240" w:lineRule="auto"/>
    </w:pPr>
    <w:rPr>
      <w:rFonts w:ascii="Times New Roman" w:hAnsi="Times New Roman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61F0B"/>
    <w:rPr>
      <w:rFonts w:ascii="Times New Roman" w:hAnsi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82518942" Type="http://schemas.openxmlformats.org/officeDocument/2006/relationships/numbering" Target="numbering.xml"/><Relationship Id="rId517687129" Type="http://schemas.openxmlformats.org/officeDocument/2006/relationships/comments" Target="comments.xml"/><Relationship Id="rId5059684eb804837b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12</cp:revision>
  <dcterms:created xsi:type="dcterms:W3CDTF">2025-06-06T19:24:00Z</dcterms:created>
  <dcterms:modified xsi:type="dcterms:W3CDTF">2025-06-10T00:51:00Z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