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8669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Bibliography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Abbot, Ezra. “Son of God.” In </w:t>
      </w:r>
      <w:r>
        <w:rPr>
          <w:i/>
          <w:iCs/>
        </w:rPr>
        <w:t xml:space="preserve">Dr William Smith’s Dictionary of the Bible</w:t>
      </w:r>
      <w:r>
        <w:rPr/>
        <w:t xml:space="preserve">, edited by H. B. Hackett. Vol. 4:3090. Grand Rapids: Baker Book House, 1896. Reprinted 1981.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Abbott, T. K. </w:t>
      </w:r>
      <w:r>
        <w:rPr>
          <w:i/>
          <w:iCs/>
        </w:rPr>
        <w:t xml:space="preserve">The Epistles to the Ephesians and to the Colossians</w:t>
      </w:r>
      <w:r>
        <w:rPr/>
        <w:t xml:space="preserve">. The International Critical Commentary. Edinburgh, 38 George Street: T&amp;T Clark, 1902, 2010.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Abegg, Martin, Peter Flint, and Eugene Ulrich. </w:t>
      </w:r>
      <w:r>
        <w:rPr>
          <w:i/>
          <w:iCs/>
        </w:rPr>
        <w:t xml:space="preserve">The Dead Sea Scrolls Bible</w:t>
      </w:r>
      <w:r>
        <w:rPr/>
        <w:t xml:space="preserve">. San Francisco: Harper, 1999.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Adams, J. N. </w:t>
      </w:r>
      <w:r>
        <w:rPr>
          <w:i/>
          <w:iCs/>
        </w:rPr>
        <w:t xml:space="preserve">The Latin Sexual Vocabulary</w:t>
      </w:r>
      <w:r>
        <w:rPr/>
        <w:t xml:space="preserve">. Baltimore, MD: John’s Hopkins University Press, 1990.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Adamson, James B. </w:t>
      </w:r>
      <w:r>
        <w:rPr>
          <w:i/>
          <w:iCs/>
        </w:rPr>
        <w:t xml:space="preserve">The Epistle of James</w:t>
      </w:r>
      <w:r>
        <w:rPr/>
        <w:t xml:space="preserve">. New International Commentary on the New Testament. Grand Rapids: Eerdmans, 1976.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Alden, Robert L. </w:t>
      </w:r>
      <w:r>
        <w:rPr>
          <w:i/>
          <w:iCs/>
        </w:rPr>
        <w:t xml:space="preserve">Job: An Exegetical and Theological Exposition of Holy Scripture</w:t>
      </w:r>
      <w:r>
        <w:rPr/>
        <w:t xml:space="preserve">. New American Commentary. Nashville: Broadman and Holman, 1993.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Aldrete, Gregory S. </w:t>
      </w:r>
      <w:r>
        <w:rPr>
          <w:i/>
          <w:iCs/>
        </w:rPr>
        <w:t xml:space="preserve">Daily Life in the Roman City</w:t>
      </w:r>
      <w:r>
        <w:rPr/>
        <w:t xml:space="preserve">. Norman, OK: University of Oklahoma Press, 2004.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Alford, Henry. </w:t>
      </w:r>
      <w:r>
        <w:rPr>
          <w:i/>
          <w:iCs/>
        </w:rPr>
        <w:t xml:space="preserve">The Greek Testament</w:t>
      </w:r>
      <w:r>
        <w:rPr/>
        <w:t xml:space="preserve">. 4 volumes. Boston: Lee and Shepard, 1859; Chicago: Moody Press, 1968.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New Testament for English Readers</w:t>
      </w:r>
      <w:r>
        <w:rPr/>
        <w:t xml:space="preserve">. Chicago: Moody Press, 1955. First published in 1863.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Allen, Leslie C. </w:t>
      </w:r>
      <w:r>
        <w:rPr>
          <w:i/>
          <w:iCs/>
        </w:rPr>
        <w:t xml:space="preserve">The Books of Joel, Obadiah, Jonah, and Micah</w:t>
      </w:r>
      <w:r>
        <w:rPr/>
        <w:t xml:space="preserve">. New International Commentary on the Old Testament. Grand Rapids: Eerdmans, 1976.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Ezekiel 1-19</w:t>
      </w:r>
      <w:r>
        <w:rPr/>
        <w:t xml:space="preserve">. Vol. 28. Word Biblical Commentary. Grand Rapids: Zondervan, 1987.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Ezekiel 20-48</w:t>
      </w:r>
      <w:r>
        <w:rPr/>
        <w:t xml:space="preserve">. Vol. 29. Word Biblical Commentary. Grand Rapids: Zondervan, 1990.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Liturgy of Grief: A Pastoral Commentary on Lamentations</w:t>
      </w:r>
      <w:r>
        <w:rPr/>
        <w:t xml:space="preserve">. Grand Rapids: Baker Academic, 2011.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Psalms 101-150</w:t>
      </w:r>
      <w:r>
        <w:rPr/>
        <w:t xml:space="preserve">. Word Biblical Commentary. Grand Rapids: Zondervan, 1983.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Allen, Willoughby C. </w:t>
      </w:r>
      <w:r>
        <w:rPr>
          <w:i/>
          <w:iCs/>
        </w:rPr>
        <w:t xml:space="preserve">A Critical and Exegetical Commentary on the Gospel According to Matthew.</w:t>
      </w:r>
      <w:r>
        <w:rPr/>
        <w:t xml:space="preserve"> The International Critical Commentary. Edinburgh: T &amp; T Clark, 1907.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Allison Dale C., and W. D. Davies. </w:t>
      </w:r>
      <w:r>
        <w:rPr>
          <w:i/>
          <w:iCs/>
        </w:rPr>
        <w:t xml:space="preserve">Matthew 8-18</w:t>
      </w:r>
      <w:r>
        <w:rPr/>
        <w:t xml:space="preserve">. International Critical Commentary. Edinburgh: T&amp;T Clark, 1991.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Alter, Robert. </w:t>
      </w:r>
      <w:r>
        <w:rPr>
          <w:i/>
          <w:iCs/>
        </w:rPr>
        <w:t xml:space="preserve">The Hebrew Bible: A translation with commentary</w:t>
      </w:r>
      <w:r>
        <w:rPr/>
        <w:t xml:space="preserve">. New York: W. W. Norton, 2019, 2004.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Strong as Death is Love: The Song of Songs, Ruth, Esther, Jonah, and Daniel: A Translation with Commentary</w:t>
      </w:r>
      <w:r>
        <w:rPr/>
        <w:t xml:space="preserve">. New York: Norton, 2015.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Wisdom Books : Job, Proverbs, and Ecclesiastes : a translation with commentary.</w:t>
      </w:r>
      <w:r>
        <w:rPr/>
        <w:t xml:space="preserve"> New York: W. W. Norton, 2011.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Andersen, Francis I., and David Noel Freedman. </w:t>
      </w:r>
      <w:r>
        <w:rPr>
          <w:i/>
          <w:iCs/>
        </w:rPr>
        <w:t xml:space="preserve">Hosea</w:t>
      </w:r>
      <w:r>
        <w:rPr/>
        <w:t xml:space="preserve">. Anchor Bible Series. Garden City, NY: Doubleday, 1980.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Anderson, David. </w:t>
      </w:r>
      <w:r>
        <w:rPr>
          <w:i/>
          <w:iCs/>
        </w:rPr>
        <w:t xml:space="preserve">Position and Condition: An Exposition of the Book of Ephesians</w:t>
      </w:r>
      <w:r>
        <w:rPr/>
        <w:t xml:space="preserve">. Woodlands, TX: Grace Theology Press, 2017.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Anderson, Gary A. </w:t>
      </w:r>
      <w:r>
        <w:rPr>
          <w:i/>
          <w:iCs/>
        </w:rPr>
        <w:t xml:space="preserve">Sin: A History.</w:t>
      </w:r>
      <w:r>
        <w:rPr/>
        <w:t xml:space="preserve"> Yale University Press, 2009.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Anstey, Martin. </w:t>
      </w:r>
      <w:r>
        <w:rPr>
          <w:i/>
          <w:iCs/>
        </w:rPr>
        <w:t xml:space="preserve">Chronology of the Old Testament.</w:t>
      </w:r>
      <w:r>
        <w:rPr/>
        <w:t xml:space="preserve"> Grand Rapids: Kregel Publications, 1973. Originally titled: </w:t>
      </w:r>
      <w:r>
        <w:rPr>
          <w:i/>
          <w:iCs/>
        </w:rPr>
        <w:t xml:space="preserve">The Romance of Bible Chronology</w:t>
      </w:r>
      <w:r>
        <w:rPr/>
        <w:t xml:space="preserve">. Yale University Press, 1913.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How to Master the Bible</w:t>
      </w:r>
      <w:r>
        <w:rPr/>
        <w:t xml:space="preserve">. London: Victory Press, 1932.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Arndt, William F., and Wilbur F. Gingrich. </w:t>
      </w:r>
      <w:r>
        <w:rPr>
          <w:i/>
          <w:iCs/>
        </w:rPr>
        <w:t xml:space="preserve">A Greek English Lexicon of the New Testament and Other Early Christian Literature</w:t>
      </w:r>
      <w:r>
        <w:rPr/>
        <w:t xml:space="preserve">. University of Chicago Press, 1979, 2000.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Ashley, Timothy R. </w:t>
      </w:r>
      <w:r>
        <w:rPr>
          <w:i/>
          <w:iCs/>
        </w:rPr>
        <w:t xml:space="preserve">The Book of Numbers</w:t>
      </w:r>
      <w:r>
        <w:rPr/>
        <w:t xml:space="preserve">. New International Commentary on the Old Testament. Grand Rapids: Eerdmans, 2022.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Aune, David E. </w:t>
      </w:r>
      <w:r>
        <w:rPr>
          <w:i/>
          <w:iCs/>
        </w:rPr>
        <w:t xml:space="preserve">Revelation 1-5.</w:t>
      </w:r>
      <w:r>
        <w:rPr/>
        <w:t xml:space="preserve"> Vol. 52a. Word Biblical Commentary. Nashville: Thomas Nelson, 1997.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Revelation 6-16</w:t>
      </w:r>
      <w:r>
        <w:rPr/>
        <w:t xml:space="preserve">. Vol. 52b. Word Biblical Commentary. Nashville: Thomas Nelson, 1997.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Revelation 17-22</w:t>
      </w:r>
      <w:r>
        <w:rPr/>
        <w:t xml:space="preserve">. Vol. 52c. Word Biblical Commentary. Nashville: Thomas Nelson, 1998.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Bailey, Kenneth. </w:t>
      </w:r>
      <w:r>
        <w:rPr>
          <w:i/>
          <w:iCs/>
        </w:rPr>
        <w:t xml:space="preserve">Jesus Through Middle Eastern Eyes</w:t>
      </w:r>
      <w:r>
        <w:rPr/>
        <w:t xml:space="preserve">. Downers Grove, IL: InterVarsity Press Academic, 2008.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Baker, Warren, and Eugene Carpenter. T</w:t>
      </w:r>
      <w:r>
        <w:rPr>
          <w:i/>
          <w:iCs/>
        </w:rPr>
        <w:t xml:space="preserve">he Complete Word Study Dictionary</w:t>
      </w:r>
      <w:r>
        <w:rPr/>
        <w:t xml:space="preserve">. Chattanooga, TN: AMB Publishers, 2003.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Baltzer, Klaus. </w:t>
      </w:r>
      <w:r>
        <w:rPr>
          <w:i/>
          <w:iCs/>
        </w:rPr>
        <w:t xml:space="preserve">Deutero-Isaiah: A Commentary on Isaiah 40-55</w:t>
      </w:r>
      <w:r>
        <w:rPr/>
        <w:t xml:space="preserve">. Hermeneia. Minneapolis, MN: Fortress Press, 2001.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Psalms 2: A Commentary on Psalms 51-100</w:t>
      </w:r>
      <w:r>
        <w:rPr/>
        <w:t xml:space="preserve">. Minneapolis, MN: Fortress Press, 2005.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Balz, Horst, and Gerhard Schneider, eds. </w:t>
      </w:r>
      <w:r>
        <w:rPr>
          <w:i/>
          <w:iCs/>
        </w:rPr>
        <w:t xml:space="preserve">The Exegetical Dictionary of the New Testament</w:t>
      </w:r>
      <w:r>
        <w:rPr/>
        <w:t xml:space="preserve">. 3 vols. Grand Rapids: Eerdmans, 1990. English translation.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Barclay, William. </w:t>
      </w:r>
      <w:r>
        <w:rPr>
          <w:i/>
          <w:iCs/>
        </w:rPr>
        <w:t xml:space="preserve">Jesus as They Saw Him</w:t>
      </w:r>
      <w:r>
        <w:rPr/>
        <w:t xml:space="preserve">. New York: Harper &amp; Row, 1962.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New Testament</w:t>
      </w:r>
      <w:r>
        <w:rPr/>
        <w:t xml:space="preserve">. London: Collins, 1968.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>
          <w:i/>
          <w:iCs/>
        </w:rPr>
        <w:t xml:space="preserve">———. New Testament Words</w:t>
      </w:r>
      <w:r>
        <w:rPr/>
        <w:t xml:space="preserve">. Philadelphia: The Westminster Press, 1974.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Barkay, Gary. “Mounds of Mystery: Where the Kings of Judah were Lamented.” </w:t>
      </w:r>
      <w:r>
        <w:rPr>
          <w:i/>
          <w:iCs/>
        </w:rPr>
        <w:t xml:space="preserve">Biblical Archaeological Review</w:t>
      </w:r>
      <w:r>
        <w:rPr/>
        <w:t xml:space="preserve">. vol. 29:3. May/June 2003.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Barker, Kenneth L., and D. Waylon Bailey. </w:t>
      </w:r>
      <w:r>
        <w:rPr>
          <w:i/>
          <w:iCs/>
        </w:rPr>
        <w:t xml:space="preserve">Micah, Nahum, Habakkuk, Zephaniah.</w:t>
      </w:r>
      <w:r>
        <w:rPr/>
        <w:t xml:space="preserve"> The New American Commentary</w:t>
      </w:r>
      <w:r>
        <w:rPr>
          <w:i/>
          <w:iCs/>
        </w:rPr>
        <w:t xml:space="preserve">.</w:t>
      </w:r>
      <w:r>
        <w:rPr/>
        <w:t xml:space="preserve"> Nashville: Broadman and Holman, 1999.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Barnes, Albert. </w:t>
      </w:r>
      <w:r>
        <w:rPr>
          <w:i/>
          <w:iCs/>
        </w:rPr>
        <w:t xml:space="preserve">Barnes’ Notes</w:t>
      </w:r>
      <w:r>
        <w:rPr/>
        <w:t xml:space="preserve">. Grand Rapids: Baker Books. Reprinted from the 1847 edition.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Barnett, Paul. </w:t>
      </w:r>
      <w:r>
        <w:rPr>
          <w:i/>
          <w:iCs/>
        </w:rPr>
        <w:t xml:space="preserve">The Second Epistle to the Corinthians</w:t>
      </w:r>
      <w:r>
        <w:rPr/>
        <w:t xml:space="preserve">. The New International Commentary on the New Testament. Grand Rapids: Eerdmans, 1997.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Barnhart, Clarence L., ed. </w:t>
      </w:r>
      <w:r>
        <w:rPr>
          <w:i/>
          <w:iCs/>
        </w:rPr>
        <w:t xml:space="preserve">The World Book Dictionary</w:t>
      </w:r>
      <w:r>
        <w:rPr/>
        <w:t xml:space="preserve">, 2 vols</w:t>
      </w:r>
      <w:r>
        <w:rPr>
          <w:i/>
          <w:iCs/>
        </w:rPr>
        <w:t xml:space="preserve">.</w:t>
      </w:r>
      <w:r>
        <w:rPr/>
        <w:t xml:space="preserve"> Chicago, IL: Doubleday, 1970.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Baron, David. </w:t>
      </w:r>
      <w:r>
        <w:rPr>
          <w:i/>
          <w:iCs/>
        </w:rPr>
        <w:t xml:space="preserve">Zechariah: A Commentary on his Visions and Prophecies</w:t>
      </w:r>
      <w:r>
        <w:rPr/>
        <w:t xml:space="preserve">. Grand Rapids: Kregel, 2001. First published in London: Morgan &amp; Scott, 1918.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Barr, James. </w:t>
      </w:r>
      <w:r>
        <w:rPr>
          <w:i/>
          <w:iCs/>
        </w:rPr>
        <w:t xml:space="preserve">Biblical Words for Time</w:t>
      </w:r>
      <w:r>
        <w:rPr/>
        <w:t xml:space="preserve">. Naperville, IL: Allenson, 1962.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Barrett, C. K. </w:t>
      </w:r>
      <w:r>
        <w:rPr>
          <w:i/>
          <w:iCs/>
        </w:rPr>
        <w:t xml:space="preserve">The Epistle to the Romans</w:t>
      </w:r>
      <w:r>
        <w:rPr/>
        <w:t xml:space="preserve">. Black’s New Testament Commentary. Peabody, MA: Hendrickson, 1991.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First Epistle to the Corinthians</w:t>
      </w:r>
      <w:r>
        <w:rPr/>
        <w:t xml:space="preserve">. Black’s New Testament Commentary. Peabody, MA: Hendrickson, 1996.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According to St. John</w:t>
      </w:r>
      <w:r>
        <w:rPr/>
        <w:t xml:space="preserve">. 2nd ed. Philadelphia: Westminster Press, 1978.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Barth, Markus. </w:t>
      </w:r>
      <w:r>
        <w:rPr>
          <w:i/>
          <w:iCs/>
        </w:rPr>
        <w:t xml:space="preserve">Ephesians: Introduction, Translation, and Commentary on Chapters 1–3</w:t>
      </w:r>
      <w:r>
        <w:rPr/>
        <w:t xml:space="preserve">. Vol. 34. Anchor Yale Bible Series. Yale University Press, 1974, 2008.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Barth, Markus, and Helmut Blanke. </w:t>
      </w:r>
      <w:r>
        <w:rPr>
          <w:i/>
          <w:iCs/>
        </w:rPr>
        <w:t xml:space="preserve">Colossians: A New Translation with Introduction and Commentary</w:t>
      </w:r>
      <w:r>
        <w:rPr/>
        <w:t xml:space="preserve">. Vol. 34b. Translated by Astrid B. Beck. Anchor Bible. Yale University Press, 1995.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Bartholomew, Craig G. </w:t>
      </w:r>
      <w:r>
        <w:rPr>
          <w:i/>
          <w:iCs/>
        </w:rPr>
        <w:t xml:space="preserve">Ecclesiastes</w:t>
      </w:r>
      <w:r>
        <w:rPr/>
        <w:t xml:space="preserve">. Baker Commentary on the Old Testament. Grand Rapids: Baker Academic, 2009.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Barton, John, and John Muddiman, eds. </w:t>
      </w:r>
      <w:r>
        <w:rPr>
          <w:i/>
          <w:iCs/>
        </w:rPr>
        <w:t xml:space="preserve">The Oxford Bible Commentary</w:t>
      </w:r>
      <w:r>
        <w:rPr/>
        <w:t xml:space="preserve">. Oxford University Press, 2001.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Bauckham, Richard. </w:t>
      </w:r>
      <w:r>
        <w:rPr>
          <w:i/>
          <w:iCs/>
        </w:rPr>
        <w:t xml:space="preserve">2 Peter and Jude</w:t>
      </w:r>
      <w:r>
        <w:rPr/>
        <w:t xml:space="preserve">. Vol. 50. Word Biblical Commentary. Grand Rapids: Zondervan, 1983.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Bauer, Walter. </w:t>
      </w:r>
      <w:r>
        <w:rPr>
          <w:i/>
          <w:iCs/>
        </w:rPr>
        <w:t xml:space="preserve">A Greek-English Lexicon of the New Testament and Other Early Christian Literature</w:t>
      </w:r>
      <w:r>
        <w:rPr/>
        <w:t xml:space="preserve">. 2nd ed. University of Chicago Press, 1979.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Beale, G. K., and D. A. Carson, eds. </w:t>
      </w:r>
      <w:r>
        <w:rPr>
          <w:i/>
          <w:iCs/>
        </w:rPr>
        <w:t xml:space="preserve">Commentary on the New Testament Use of the Old Testament</w:t>
      </w:r>
      <w:r>
        <w:rPr/>
        <w:t xml:space="preserve">. Grand Rapids: Baker Academic, 2007.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Belcher, Richard P. </w:t>
      </w:r>
      <w:r>
        <w:rPr>
          <w:i/>
          <w:iCs/>
        </w:rPr>
        <w:t xml:space="preserve">Ecclesiastes</w:t>
      </w:r>
      <w:r>
        <w:rPr/>
        <w:t xml:space="preserve">. Mentor Commentaries. Nairobi, Kenya: Mentor Publishing, 2017.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Bell, Gertrude Lowthian. </w:t>
      </w:r>
      <w:r>
        <w:rPr>
          <w:i/>
          <w:iCs/>
        </w:rPr>
        <w:t xml:space="preserve">The Desert and the Sown</w:t>
      </w:r>
      <w:r>
        <w:rPr/>
        <w:t xml:space="preserve">. New York: E. P. Dutton, 1907.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Bengel, John Albert. </w:t>
      </w:r>
      <w:r>
        <w:rPr>
          <w:i/>
          <w:iCs/>
        </w:rPr>
        <w:t xml:space="preserve">Gnomon of the New Testament. Pointing out from the natural force</w:t>
      </w:r>
      <w:r>
        <w:rPr/>
        <w:t xml:space="preserve">… Edinburgh: T&amp;T Clark, 1877.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Bergen, Robert D. </w:t>
      </w:r>
      <w:r>
        <w:rPr>
          <w:i/>
          <w:iCs/>
        </w:rPr>
        <w:t xml:space="preserve">1st and 2nd Samuel</w:t>
      </w:r>
      <w:r>
        <w:rPr/>
        <w:t xml:space="preserve">. New American Commentary. Nashville: Broadman and Holman, 1996.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Berlin, Adele, Marc Zvi Brettler, and Michael Fishbane, eds. </w:t>
      </w:r>
      <w:r>
        <w:rPr>
          <w:i/>
          <w:iCs/>
        </w:rPr>
        <w:t xml:space="preserve">The Jewish Study Bible: Tanakh Translation</w:t>
      </w:r>
      <w:r>
        <w:rPr/>
        <w:t xml:space="preserve">. Jewish Publication Society. Oxford University Press, 2004, 2014.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Bernard, J. H. </w:t>
      </w:r>
      <w:r>
        <w:rPr>
          <w:i/>
          <w:iCs/>
        </w:rPr>
        <w:t xml:space="preserve">The Pastoral Epistles</w:t>
      </w:r>
      <w:r>
        <w:rPr/>
        <w:t xml:space="preserve">. Vol. 15. Cambridge Greek Testament for Schools and Colleges. Cambridge University Press, 1906.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St. John 1-7</w:t>
      </w:r>
      <w:r>
        <w:rPr/>
        <w:t xml:space="preserve">. International Critical Commentary. New York: Scribner’s and Sons, 1929.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Best, Ernest. </w:t>
      </w:r>
      <w:r>
        <w:rPr>
          <w:i/>
          <w:iCs/>
        </w:rPr>
        <w:t xml:space="preserve">A Critical and Exegetical Commentary on Ephesians.</w:t>
      </w:r>
      <w:r>
        <w:rPr/>
        <w:t xml:space="preserve"> International Critical Commentary. Edinburgh: T&amp;T Clark International, 1998.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First and Second Epistles to the Thessalonians</w:t>
      </w:r>
      <w:r>
        <w:rPr/>
        <w:t xml:space="preserve">. Black’s New Testament Commentary. Peabody, MA: Hendrickson, 1993.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Beveridge, Henry, ed. </w:t>
      </w:r>
      <w:r>
        <w:rPr>
          <w:i/>
          <w:iCs/>
        </w:rPr>
        <w:t xml:space="preserve">Commentary upon the Acts of the Apostles</w:t>
      </w:r>
      <w:r>
        <w:rPr/>
        <w:t xml:space="preserve"> by John Calvin. Translated by Christopher Fetherstone. Edinburgh, 1844.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Bewer, Julius A. “Textual and Exegetical Notes on Ezekiel.” </w:t>
      </w:r>
      <w:r>
        <w:rPr>
          <w:i/>
          <w:iCs/>
        </w:rPr>
        <w:t xml:space="preserve">Journal of Biblical Literature</w:t>
      </w:r>
      <w:r>
        <w:rPr/>
        <w:t xml:space="preserve"> 72, no. 3 (1953): 158–168.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Blass, F., and A. Debrunner. </w:t>
      </w:r>
      <w:r>
        <w:rPr>
          <w:i/>
          <w:iCs/>
        </w:rPr>
        <w:t xml:space="preserve">A Greek Grammar of the New Testament and Other Early Christian Literature</w:t>
      </w:r>
      <w:r>
        <w:rPr/>
        <w:t xml:space="preserve">. University of Chicago Press, 1961.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Block, Daniel Isaac. </w:t>
      </w:r>
      <w:r>
        <w:rPr>
          <w:i/>
          <w:iCs/>
        </w:rPr>
        <w:t xml:space="preserve">The Book of Ezekiel: Chapters 1-24</w:t>
      </w:r>
      <w:r>
        <w:rPr/>
        <w:t xml:space="preserve">. New International Commentary on the Old Testament. Grand Rapids: Eerdmans, 1997.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Book of Ezekiel: Chapters 25-48</w:t>
      </w:r>
      <w:r>
        <w:rPr/>
        <w:t xml:space="preserve">. New International Commentary on the Old Testament. Grand Rapids: Eerdmans, 1998.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Judges, Ruth</w:t>
      </w:r>
      <w:r>
        <w:rPr/>
        <w:t xml:space="preserve">. The New American Commentary. Nashville: Broadman and Holman, 1999.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Ruth</w:t>
      </w:r>
      <w:r>
        <w:rPr/>
        <w:t xml:space="preserve">. Zondervan Exegetical Commentary on the Old Testament. Grand Rapids: Zondervan, 2015.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Blomberg, Craig L. </w:t>
      </w:r>
      <w:r>
        <w:rPr>
          <w:i/>
          <w:iCs/>
        </w:rPr>
        <w:t xml:space="preserve">Matthew</w:t>
      </w:r>
      <w:r>
        <w:rPr/>
        <w:t xml:space="preserve">. Vol. 22. New American Commentary. Nashville: Broadman and Holman, 1992.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Blomberg, Craig L., and Mariam J. Kamell. </w:t>
      </w:r>
      <w:r>
        <w:rPr>
          <w:i/>
          <w:iCs/>
        </w:rPr>
        <w:t xml:space="preserve">James</w:t>
      </w:r>
      <w:r>
        <w:rPr/>
        <w:t xml:space="preserve">. Exegetical Commentary on the New Testament. Grand Rapids: Zondervan, 2008.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Boda, Mark J. </w:t>
      </w:r>
      <w:r>
        <w:rPr>
          <w:i/>
          <w:iCs/>
        </w:rPr>
        <w:t xml:space="preserve">The Book of Zechariah</w:t>
      </w:r>
      <w:r>
        <w:rPr/>
        <w:t xml:space="preserve">. New International Commentary on the Old Testament. Grand Rapids: Eerdmans, 2016.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Boice, James Montgomery. </w:t>
      </w:r>
      <w:r>
        <w:rPr>
          <w:i/>
          <w:iCs/>
        </w:rPr>
        <w:t xml:space="preserve">Romans.</w:t>
      </w:r>
      <w:r>
        <w:rPr/>
        <w:t xml:space="preserve"> Boice Expositional Commentary. Grand Rapids: Baker Book House, 1991.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Bollhagen, James. </w:t>
      </w:r>
      <w:r>
        <w:rPr>
          <w:i/>
          <w:iCs/>
        </w:rPr>
        <w:t xml:space="preserve">Ecclesiastes</w:t>
      </w:r>
      <w:r>
        <w:rPr/>
        <w:t xml:space="preserve">. Concordia Commentary. St. Louis, MO: Concordia Publishing House, 2011.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Borchert, Gerald L. </w:t>
      </w:r>
      <w:r>
        <w:rPr>
          <w:i/>
          <w:iCs/>
        </w:rPr>
        <w:t xml:space="preserve">John 12-21</w:t>
      </w:r>
      <w:r>
        <w:rPr/>
        <w:t xml:space="preserve">. Vol. 25b. New American Commentary. Nashville: Broadman and Holman, 2002.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Bouquet, A. C. </w:t>
      </w:r>
      <w:r>
        <w:rPr>
          <w:i/>
          <w:iCs/>
        </w:rPr>
        <w:t xml:space="preserve">Everyday Life in New Testament Times</w:t>
      </w:r>
      <w:r>
        <w:rPr/>
        <w:t xml:space="preserve">. London: B. T. Batsford, 1953.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Bowen, Barbara M. </w:t>
      </w:r>
      <w:r>
        <w:rPr>
          <w:i/>
          <w:iCs/>
        </w:rPr>
        <w:t xml:space="preserve">Strange Scriptures that Perplex the Western Mind</w:t>
      </w:r>
      <w:r>
        <w:rPr/>
        <w:t xml:space="preserve">. Grand Rapids: Eerdmans, 1951.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Boyd, Gregory. </w:t>
      </w:r>
      <w:r>
        <w:rPr>
          <w:i/>
          <w:iCs/>
        </w:rPr>
        <w:t xml:space="preserve">God at War</w:t>
      </w:r>
      <w:r>
        <w:rPr/>
        <w:t xml:space="preserve">. Westmont, IL: InterVarsity Press, 1997.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Brand, Chad, Charles Draper, and Archie England, eds. </w:t>
      </w:r>
      <w:r>
        <w:rPr>
          <w:i/>
          <w:iCs/>
        </w:rPr>
        <w:t xml:space="preserve">Holman Illustrated Bible Dictionary</w:t>
      </w:r>
      <w:r>
        <w:rPr/>
        <w:t xml:space="preserve">. Brentwood, TN: B&amp;H Publishing, 2003.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Bratcher, Robert G. “A Study of Isaiah 7:14” in </w:t>
      </w:r>
      <w:r>
        <w:rPr>
          <w:i/>
          <w:iCs/>
        </w:rPr>
        <w:t xml:space="preserve">The Bible Translator</w:t>
      </w:r>
      <w:r>
        <w:rPr/>
        <w:t xml:space="preserve"> (Sage Publications). United Bible Societies, July 1958.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Translator’s Guide to the Letters From James, Peter, and Jude</w:t>
      </w:r>
      <w:r>
        <w:rPr/>
        <w:t xml:space="preserve">. UBS Handbook Series. New York: United Bible Societies, 1984.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Bratcher, Robert G., and Eugene A. Nida. </w:t>
      </w:r>
      <w:r>
        <w:rPr>
          <w:i/>
          <w:iCs/>
        </w:rPr>
        <w:t xml:space="preserve">A Handbook on Paul’s Letter to the Ephesians</w:t>
      </w:r>
      <w:r>
        <w:rPr/>
        <w:t xml:space="preserve">. UBS Handbook Series. New York: United Bible Societies, 1993.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Translator’s Handbook on the Gospel of Mark</w:t>
      </w:r>
      <w:r>
        <w:rPr/>
        <w:t xml:space="preserve">. UBS Handbook Series. New York: United Bible Society, 1961.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Translator’s Handbook on Paul’s Letters to the Colossians and to Philemon</w:t>
      </w:r>
      <w:r>
        <w:rPr/>
        <w:t xml:space="preserve">. UBS Handbook Series. New York: United Bible Societies, 1977.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Breneman, Mervin. </w:t>
      </w:r>
      <w:r>
        <w:rPr>
          <w:i/>
          <w:iCs/>
        </w:rPr>
        <w:t xml:space="preserve">Ezra, Nehemiah, Esther</w:t>
      </w:r>
      <w:r>
        <w:rPr/>
        <w:t xml:space="preserve">. New American Commentary. Nashville, TN: Broadman and Holman, 1993.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Brenton, Lancelot Charles Lee. </w:t>
      </w:r>
      <w:r>
        <w:rPr>
          <w:i/>
          <w:iCs/>
        </w:rPr>
        <w:t xml:space="preserve">Septuagint Version of the Old Testament</w:t>
      </w:r>
      <w:r>
        <w:rPr/>
        <w:t xml:space="preserve">. London: S. Bagster &amp; Sons, 1844.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Briggs, Charles A., and Emilie Briggs. </w:t>
      </w:r>
      <w:r>
        <w:rPr>
          <w:i/>
          <w:iCs/>
        </w:rPr>
        <w:t xml:space="preserve">Psalms 51-150</w:t>
      </w:r>
      <w:r>
        <w:rPr/>
        <w:t xml:space="preserve">. International Critical Commentary. Edinburgh: T&amp;T Clark, 1907.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Bromiley, Geoffrey W., ed. </w:t>
      </w:r>
      <w:r>
        <w:rPr>
          <w:i/>
          <w:iCs/>
        </w:rPr>
        <w:t xml:space="preserve">The International Standard Bible Encyclopedia</w:t>
      </w:r>
      <w:r>
        <w:rPr/>
        <w:t xml:space="preserve">. 4 vols. Grand Rapids: Eerdmans, 1979, 1982.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———, trans. </w:t>
      </w:r>
      <w:r>
        <w:rPr>
          <w:i/>
          <w:iCs/>
        </w:rPr>
        <w:t xml:space="preserve">Theological Dictionary of the New Testament</w:t>
      </w:r>
      <w:r>
        <w:rPr/>
        <w:t xml:space="preserve">. 10 vols. Grand Rapids: Eerdmans, 1972.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Brooke, Alan England. </w:t>
      </w:r>
      <w:r>
        <w:rPr>
          <w:i/>
          <w:iCs/>
        </w:rPr>
        <w:t xml:space="preserve">A Critical and Exegetical Commentary on the Johannine Epistles</w:t>
      </w:r>
      <w:r>
        <w:rPr/>
        <w:t xml:space="preserve">. International Critical Commentary. New York: C. Scribner’s Sons, 1912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Brotterweck, G. Johannes, Helmer Ringgren, and Heinz-Josef Fabry, eds. </w:t>
      </w:r>
      <w:r>
        <w:rPr>
          <w:i/>
          <w:iCs/>
        </w:rPr>
        <w:t xml:space="preserve">Theological Dictionary of the Old Testament</w:t>
      </w:r>
      <w:r>
        <w:rPr/>
        <w:t xml:space="preserve">. Grand Rapids: Eerdmans, 1974-2021.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Broughton, James H., and Peter J. Southgate. </w:t>
      </w:r>
      <w:r>
        <w:rPr>
          <w:i/>
          <w:iCs/>
        </w:rPr>
        <w:t xml:space="preserve">The Trinity: True or False?</w:t>
      </w:r>
      <w:r>
        <w:rPr/>
        <w:t xml:space="preserve"> Nottingham: Dawn Book Supply, 1995.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Brown, Colin, ed. </w:t>
      </w:r>
      <w:r>
        <w:rPr>
          <w:i/>
          <w:iCs/>
        </w:rPr>
        <w:t xml:space="preserve">The New International Dictionary of New Testament Theology</w:t>
      </w:r>
      <w:r>
        <w:rPr/>
        <w:t xml:space="preserve">. Grand Rapids: Regency Reference Library, 1978.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Brown, Francis, Samuel Rolles Driver, and Charles Augustus Briggs. </w:t>
      </w:r>
      <w:r>
        <w:rPr>
          <w:i/>
          <w:iCs/>
        </w:rPr>
        <w:t xml:space="preserve">The Brown-Driver-Briggs Hebrew and English Lexicon</w:t>
      </w:r>
      <w:r>
        <w:rPr/>
        <w:t xml:space="preserve">. Peabody, MA: Hendrickson Publishers, 1996, 2000. Originally published in 1906.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Brown, Raymond E. </w:t>
      </w:r>
      <w:r>
        <w:rPr>
          <w:i/>
          <w:iCs/>
        </w:rPr>
        <w:t xml:space="preserve">The Epistles of John: Translated, with Introduction, Notes, and Commentary</w:t>
      </w:r>
      <w:r>
        <w:rPr/>
        <w:t xml:space="preserve">. Vol. 30. Anchor Yale Bible. London: Yale University Press, 2008.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According to John (I-XII) Introduction, Translation, and Notes</w:t>
      </w:r>
      <w:r>
        <w:rPr/>
        <w:t xml:space="preserve">. Vol. 29. Anchor Bible Series. Garden City, NY: Doubleday, 1966, Yale University Press, 2008.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Brown, Robert K., and Philip W. Comfort. </w:t>
      </w:r>
      <w:r>
        <w:rPr>
          <w:i/>
          <w:iCs/>
        </w:rPr>
        <w:t xml:space="preserve">The New Greek-English Interlinear New Testament</w:t>
      </w:r>
      <w:r>
        <w:rPr/>
        <w:t xml:space="preserve">. Carol Stream, IL: Tyndale House, 2020.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Bruce, A. B. </w:t>
      </w:r>
      <w:r>
        <w:rPr>
          <w:i/>
          <w:iCs/>
        </w:rPr>
        <w:t xml:space="preserve">The Synoptic Gospels</w:t>
      </w:r>
      <w:r>
        <w:rPr/>
        <w:t xml:space="preserve">. Expositor’s Greek Testament. 5 vols. London: Hodder &amp; Stoughton, 1897.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Bruce, F. F. </w:t>
      </w:r>
      <w:r>
        <w:rPr>
          <w:i/>
          <w:iCs/>
        </w:rPr>
        <w:t xml:space="preserve">1 and 2 Corinthians</w:t>
      </w:r>
      <w:r>
        <w:rPr/>
        <w:t xml:space="preserve">. New Century Bible Commentary. Grand Rapids: Eerdmans, 1980.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>
          <w:i/>
          <w:iCs/>
        </w:rPr>
        <w:t xml:space="preserve">———. 1 and 2 Thessalonians</w:t>
      </w:r>
      <w:r>
        <w:rPr/>
        <w:t xml:space="preserve">. Word Biblical Commentary. Nashville: Thomas Nelson, 1982.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Book of Acts</w:t>
      </w:r>
      <w:r>
        <w:rPr/>
        <w:t xml:space="preserve">. Revised. New International Commentary on the New Testament. Grand Rapids: Eerdmans, 1988.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</w:t>
      </w:r>
      <w:r>
        <w:rPr/>
        <w:t xml:space="preserve"> </w:t>
      </w:r>
      <w:r>
        <w:rPr>
          <w:i/>
          <w:iCs/>
        </w:rPr>
        <w:t xml:space="preserve">Epistle to the Galatians</w:t>
      </w:r>
      <w:r>
        <w:rPr/>
        <w:t xml:space="preserve">. New International Greek Testament Commentary. Grand Rapids: Eerdmans, 1982.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Epistle to the Hebrews</w:t>
      </w:r>
      <w:r>
        <w:rPr/>
        <w:t xml:space="preserve">. New International Commentary on the New Testament. Grand Rapids: Eerdmans, 1997.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and Epistles of John</w:t>
      </w:r>
      <w:r>
        <w:rPr/>
        <w:t xml:space="preserve">. Grand Rapids: Eerdmans, 1983.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>
          <w:i/>
          <w:iCs/>
        </w:rPr>
        <w:t xml:space="preserve">———. The Gospel of John</w:t>
      </w:r>
      <w:r>
        <w:rPr/>
        <w:t xml:space="preserve">. Grand Rapids: Eerdmans, 1983.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>
          <w:i/>
          <w:iCs/>
        </w:rPr>
        <w:t xml:space="preserve">———. The Hard Sayings of Jesus</w:t>
      </w:r>
      <w:r>
        <w:rPr/>
        <w:t xml:space="preserve">. Westmont, IL: InterVarsity Press, 1983.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———, ed. </w:t>
      </w:r>
      <w:r>
        <w:rPr>
          <w:i/>
          <w:iCs/>
        </w:rPr>
        <w:t xml:space="preserve">International Bible Commentary</w:t>
      </w:r>
      <w:r>
        <w:rPr/>
        <w:t xml:space="preserve">. Grand Rapids: Zondervan, 1986.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Romans: An Introduction and Survey</w:t>
      </w:r>
      <w:r>
        <w:rPr/>
        <w:t xml:space="preserve">. Vol. 6. Tyndale New Testament Commentaries. Nottingham, England: InterVarsity Press, 2008.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Buchanan, George Wesley. </w:t>
      </w:r>
      <w:r>
        <w:rPr>
          <w:i/>
          <w:iCs/>
        </w:rPr>
        <w:t xml:space="preserve">To the Hebrews.</w:t>
      </w:r>
      <w:r>
        <w:rPr/>
        <w:t xml:space="preserve"> Anchor Bible Series. Garden City, NY: Doubleday, 1972.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Budd, Philip J. </w:t>
      </w:r>
      <w:r>
        <w:rPr>
          <w:i/>
          <w:iCs/>
        </w:rPr>
        <w:t xml:space="preserve">Numbers</w:t>
      </w:r>
      <w:r>
        <w:rPr/>
        <w:t xml:space="preserve">. Word Biblical Commentary. Nashville, TN: Thomas Nelson, 1984.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Bullinger, E. W. </w:t>
      </w:r>
      <w:r>
        <w:rPr>
          <w:i/>
          <w:iCs/>
        </w:rPr>
        <w:t xml:space="preserve">Commentary on Revelation</w:t>
      </w:r>
      <w:r>
        <w:rPr/>
        <w:t xml:space="preserve">. Grand Rapids: Kregel Publications, 1984. Originally published: </w:t>
      </w:r>
      <w:r>
        <w:rPr>
          <w:i/>
          <w:iCs/>
        </w:rPr>
        <w:t xml:space="preserve">The Apocalypse</w:t>
      </w:r>
      <w:r>
        <w:rPr/>
        <w:t xml:space="preserve">. London: Eyre &amp; Spottiswoode, 1935.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Companion Bible</w:t>
      </w:r>
      <w:r>
        <w:rPr/>
        <w:t xml:space="preserve">. Grand Rapids: Zondervan Bible Publishers, 1964.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Critical Lexicon and Concordance to the English and Greek New Testament</w:t>
      </w:r>
      <w:r>
        <w:rPr/>
        <w:t xml:space="preserve">. 9th ed. London: Samuel Baxter &amp; Sons, 1969.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Figures of Speech Used in Bible</w:t>
      </w:r>
      <w:r>
        <w:rPr/>
        <w:t xml:space="preserve">. Grand Rapids: Baker Book House Company, 1968, 1979. First published in London, 1898.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Foundations of Dispensational Truth</w:t>
      </w:r>
      <w:r>
        <w:rPr/>
        <w:t xml:space="preserve">. London: Eyre &amp; Spottiswoode, Ltd, 1930.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Giver and His Gifts</w:t>
      </w:r>
      <w:r>
        <w:rPr/>
        <w:t xml:space="preserve">. Grand Rapids: Kregel Publications, 1979. Reprint of 1905 edition. Republished as </w:t>
      </w:r>
      <w:r>
        <w:rPr>
          <w:i/>
          <w:iCs/>
        </w:rPr>
        <w:t xml:space="preserve">Word Studies on the Holy Spirit</w:t>
      </w:r>
      <w:r>
        <w:rPr/>
        <w:t xml:space="preserve">. Grand Rapids: Kregel, 1985.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Number in Scripture</w:t>
      </w:r>
      <w:r>
        <w:rPr/>
        <w:t xml:space="preserve">. Grand Rapids: Kregel Publications, 1967. Originally published: London: Eyre &amp; Spottiswoode, 1894.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Bultema, Harry. </w:t>
      </w:r>
      <w:r>
        <w:rPr>
          <w:i/>
          <w:iCs/>
        </w:rPr>
        <w:t xml:space="preserve">Commentary on Daniel</w:t>
      </w:r>
      <w:r>
        <w:rPr/>
        <w:t xml:space="preserve">. Translated from the Dutch by Cornelius Lambregtse. Grand Rapids: Kregel Publications, 1988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Bultema, Harry. </w:t>
      </w:r>
      <w:r>
        <w:rPr>
          <w:i/>
          <w:iCs/>
        </w:rPr>
        <w:t xml:space="preserve">Commentary on Isaiah</w:t>
      </w:r>
      <w:r>
        <w:rPr/>
        <w:t xml:space="preserve">. Translated from the Dutch by Cornelius Lambregtse. Grand Rapids: Kregel, 1981.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Bultmann, Rudolf. </w:t>
      </w:r>
      <w:r>
        <w:rPr>
          <w:i/>
          <w:iCs/>
        </w:rPr>
        <w:t xml:space="preserve">The Gospel of John: A Commentary</w:t>
      </w:r>
      <w:r>
        <w:rPr/>
        <w:t xml:space="preserve">. Translated by G. R. Beasley-Murray. Philadelphia: Westminster Press, 1971.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Burch, Helaine. </w:t>
      </w:r>
      <w:r>
        <w:rPr>
          <w:i/>
          <w:iCs/>
        </w:rPr>
        <w:t xml:space="preserve">Asleep in Christ</w:t>
      </w:r>
      <w:r>
        <w:rPr/>
        <w:t xml:space="preserve">. New Berlin, WI: Bible Search Publications, 1999.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Burrows, Millar. </w:t>
      </w:r>
      <w:r>
        <w:rPr>
          <w:i/>
          <w:iCs/>
        </w:rPr>
        <w:t xml:space="preserve">The Dead Sea Scrolls</w:t>
      </w:r>
      <w:r>
        <w:rPr/>
        <w:t xml:space="preserve">. New York: Viking Press, 1956.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Burton, Ernest De Witt. </w:t>
      </w:r>
      <w:r>
        <w:rPr>
          <w:i/>
          <w:iCs/>
        </w:rPr>
        <w:t xml:space="preserve">A Critical and Exegetical Commentary on the Epistle to the Galatians</w:t>
      </w:r>
      <w:r>
        <w:rPr/>
        <w:t xml:space="preserve">. The International Critical Commentary. New York: C. Scribner’s Sons, 1920.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Syntax of Moods and Tenses in the New Testament Greek</w:t>
      </w:r>
      <w:r>
        <w:rPr/>
        <w:t xml:space="preserve">. University of Chicago Press, 1893.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Burton, Sir Richard. </w:t>
      </w:r>
      <w:r>
        <w:rPr>
          <w:i/>
          <w:iCs/>
        </w:rPr>
        <w:t xml:space="preserve">Personal Narrative of a Pilgrimage to Al-Madinah &amp; Meccah</w:t>
      </w:r>
      <w:r>
        <w:rPr/>
        <w:t xml:space="preserve">. NY: Dover Publications, 1964. Unabridged republication of the 1893 edition.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Bush, George. </w:t>
      </w:r>
      <w:r>
        <w:rPr>
          <w:i/>
          <w:iCs/>
        </w:rPr>
        <w:t xml:space="preserve">Commentary on Exodus</w:t>
      </w:r>
      <w:r>
        <w:rPr/>
        <w:t xml:space="preserve">. Grand Rapids: Kregel Publications, 1993. Originally published in 1843.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Bush, Frederic W. </w:t>
      </w:r>
      <w:r>
        <w:rPr>
          <w:i/>
          <w:iCs/>
        </w:rPr>
        <w:t xml:space="preserve">Ruth and Esther</w:t>
      </w:r>
      <w:r>
        <w:rPr/>
        <w:t xml:space="preserve">. Word Biblical Commentary. Nashville: Thomas Nelson, 1996.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Bushnell, K. C. </w:t>
      </w:r>
      <w:r>
        <w:rPr>
          <w:i/>
          <w:iCs/>
        </w:rPr>
        <w:t xml:space="preserve">God’s Word to Women; one hundred Bible studies on women’s place in the divine economy</w:t>
      </w:r>
      <w:r>
        <w:rPr/>
        <w:t xml:space="preserve">. Oakland, CA: K. C. Bushnell, 1930. Copyright 1916.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Butler, Trent C. </w:t>
      </w:r>
      <w:r>
        <w:rPr>
          <w:i/>
          <w:iCs/>
        </w:rPr>
        <w:t xml:space="preserve">Holman Bible Dictionary</w:t>
      </w:r>
      <w:r>
        <w:rPr/>
        <w:t xml:space="preserve">. Nashville: Holman Bible Publishers, 1991.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Joshua.</w:t>
      </w:r>
      <w:r>
        <w:rPr/>
        <w:t xml:space="preserve"> Vol. 7. Word Biblical Commentary. Nashville: Thomas Nelson, 1983.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Judges</w:t>
      </w:r>
      <w:r>
        <w:rPr/>
        <w:t xml:space="preserve">. Vol. 8. Word Biblical Commentary. Nashville: Thomas Nelson, 2009.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Buttrick, George Arthur. </w:t>
      </w:r>
      <w:r>
        <w:rPr>
          <w:i/>
          <w:iCs/>
        </w:rPr>
        <w:t xml:space="preserve">The Interpreter’s Bible</w:t>
      </w:r>
      <w:r>
        <w:rPr/>
        <w:t xml:space="preserve">. 12 vols. Nashville: Abingdon Press, 1951-57.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Buttrick, George Arthur. </w:t>
      </w:r>
      <w:r>
        <w:rPr>
          <w:i/>
          <w:iCs/>
        </w:rPr>
        <w:t xml:space="preserve">The Interpreter’s Dictionary of the Bible</w:t>
      </w:r>
      <w:r>
        <w:rPr/>
        <w:t xml:space="preserve">. Nashville: Abingdon Press, 1962.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Buzzard, Anthony. “Believing Impossible Things.” </w:t>
      </w:r>
      <w:r>
        <w:rPr>
          <w:i/>
          <w:iCs/>
        </w:rPr>
        <w:t xml:space="preserve">Focus on the Kingdom</w:t>
      </w:r>
      <w:r>
        <w:rPr/>
        <w:t xml:space="preserve"> (March 2000). Morrow, GA: Atlanta Bible College.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Buzzard, Anthony. </w:t>
      </w:r>
      <w:r>
        <w:rPr>
          <w:i/>
          <w:iCs/>
        </w:rPr>
        <w:t xml:space="preserve">Our Fathers Who Aren’t in Heaven</w:t>
      </w:r>
      <w:r>
        <w:rPr/>
        <w:t xml:space="preserve">. Atlanta, GA: Restoration Fellowship, 2006.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Buzzard, Anthony, and Charles Hunting. </w:t>
      </w:r>
      <w:r>
        <w:rPr>
          <w:i/>
          <w:iCs/>
        </w:rPr>
        <w:t xml:space="preserve">The Doctrine of the Trinity: Christianity’s Self-Inflicted Wound</w:t>
      </w:r>
      <w:r>
        <w:rPr/>
        <w:t xml:space="preserve">. NY: International Scholars Publication, 1998.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Carcopino, Jerome. </w:t>
      </w:r>
      <w:r>
        <w:rPr>
          <w:i/>
          <w:iCs/>
        </w:rPr>
        <w:t xml:space="preserve">Daily Life in Ancient Rome: The People and the City at the Height of the Empire.</w:t>
      </w:r>
      <w:r>
        <w:rPr/>
        <w:t xml:space="preserve"> New Haven: Yale Univ. Press, 1968.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Carson, D. A. </w:t>
      </w:r>
      <w:r>
        <w:rPr>
          <w:i/>
          <w:iCs/>
        </w:rPr>
        <w:t xml:space="preserve">Exegetical Fallacies</w:t>
      </w:r>
      <w:r>
        <w:rPr/>
        <w:t xml:space="preserve">. Grand Rapids: Baker Book House, 1984.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According to John</w:t>
      </w:r>
      <w:r>
        <w:rPr/>
        <w:t xml:space="preserve">. The Pillar New Testament Commentary. Grand Rapids: Eerdmans, 1990.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Matthew</w:t>
      </w:r>
      <w:r>
        <w:rPr/>
        <w:t xml:space="preserve">. Expositor’s Bible. Grand Rapids: Zondervan, 2010.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Cassirer, Heinz. </w:t>
      </w:r>
      <w:r>
        <w:rPr>
          <w:i/>
          <w:iCs/>
        </w:rPr>
        <w:t xml:space="preserve">God’s New Covenant: A New Testament Translation</w:t>
      </w:r>
      <w:r>
        <w:rPr/>
        <w:t xml:space="preserve">. Grand Rapids: Eerdmans, 1989.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Casson, Lionel. </w:t>
      </w:r>
      <w:r>
        <w:rPr>
          <w:i/>
          <w:iCs/>
        </w:rPr>
        <w:t xml:space="preserve">Travel in the Ancient World</w:t>
      </w:r>
      <w:r>
        <w:rPr/>
        <w:t xml:space="preserve">. London: Book Club Associates, 1974.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Cassuto, Umberto. </w:t>
      </w:r>
      <w:r>
        <w:rPr>
          <w:i/>
          <w:iCs/>
        </w:rPr>
        <w:t xml:space="preserve">A Commentary on the Book of Exodus</w:t>
      </w:r>
      <w:r>
        <w:rPr/>
        <w:t xml:space="preserve">. Jerusalem: Magnes Press, 1987.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Chang, Eric H. H. </w:t>
      </w:r>
      <w:r>
        <w:rPr>
          <w:i/>
          <w:iCs/>
        </w:rPr>
        <w:t xml:space="preserve">The Only Perfect Man: The Glory of God in the Face of Jesus Christ</w:t>
      </w:r>
      <w:r>
        <w:rPr/>
        <w:t xml:space="preserve">. 2nd ed. Charleston, SC: CreateSpace, 2017.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Chapman, David W. </w:t>
      </w:r>
      <w:r>
        <w:rPr>
          <w:i/>
          <w:iCs/>
        </w:rPr>
        <w:t xml:space="preserve">Ancient Jewish and Christian Perceptions of Crucifixion</w:t>
      </w:r>
      <w:r>
        <w:rPr/>
        <w:t xml:space="preserve">. Grand Rapids: Baker Academic, 2010.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Clark Kroeger, Richard and Catherine Clark Kroeger. </w:t>
      </w:r>
      <w:r>
        <w:rPr>
          <w:i/>
          <w:iCs/>
        </w:rPr>
        <w:t xml:space="preserve">I Suffer Not a Woman: Rethinking 1 Timothy 2:11-15 in Light of Ancient Evidence</w:t>
      </w:r>
      <w:r>
        <w:rPr/>
        <w:t xml:space="preserve">. Grand Rapids: Baker Book House, 1992.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Clarke, Adam. </w:t>
      </w:r>
      <w:r>
        <w:rPr>
          <w:i/>
          <w:iCs/>
        </w:rPr>
        <w:t xml:space="preserve">Clarke’s Commentary: A New Edition, with the Author’s Final Corrections</w:t>
      </w:r>
      <w:r>
        <w:rPr/>
        <w:t xml:space="preserve">. 6 vols. Nashville: Abingdon Press, 1836.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Clarke’s Commentary: The Holy Bible Containing the Old and New Testaments with a Commentary and Critical Notes</w:t>
      </w:r>
      <w:r>
        <w:rPr/>
        <w:t xml:space="preserve">. 6 vols. Nashville: Abingdon Press, 1810-1825.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Clifford, Richard J. </w:t>
      </w:r>
      <w:r>
        <w:rPr>
          <w:i/>
          <w:iCs/>
        </w:rPr>
        <w:t xml:space="preserve">The Cosmic Mountain in Canaan and in the Old Testament</w:t>
      </w:r>
      <w:r>
        <w:rPr/>
        <w:t xml:space="preserve">. Eugene, OR: Wipf &amp; Stock, 1972.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Clines, David J. A. </w:t>
      </w:r>
      <w:r>
        <w:rPr>
          <w:i/>
          <w:iCs/>
        </w:rPr>
        <w:t xml:space="preserve">Job 1-20</w:t>
      </w:r>
      <w:r>
        <w:rPr/>
        <w:t xml:space="preserve">. Word Biblical Commentary. Grand Rapids: Zondervan, 1989.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Clouse, Robert, ed. </w:t>
      </w:r>
      <w:r>
        <w:rPr>
          <w:i/>
          <w:iCs/>
        </w:rPr>
        <w:t xml:space="preserve">The Meaning of the Millennium: Four Views</w:t>
      </w:r>
      <w:r>
        <w:rPr/>
        <w:t xml:space="preserve">. Downers Grove, IL: InterVarsity Press, 1977.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Cogan, Mordechai. </w:t>
      </w:r>
      <w:r>
        <w:rPr>
          <w:i/>
          <w:iCs/>
        </w:rPr>
        <w:t xml:space="preserve">I Kings</w:t>
      </w:r>
      <w:r>
        <w:rPr/>
        <w:t xml:space="preserve">. Anchor Bible. Yale University Press, 2001.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Cogan, Mordechai, and Hayim Tadmor. </w:t>
      </w:r>
      <w:r>
        <w:rPr>
          <w:i/>
          <w:iCs/>
        </w:rPr>
        <w:t xml:space="preserve">II Kings</w:t>
      </w:r>
      <w:r>
        <w:rPr/>
        <w:t xml:space="preserve">. Anchor Bible. Yale University Press, 1988.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Collins, John J. </w:t>
      </w:r>
      <w:r>
        <w:rPr>
          <w:i/>
          <w:iCs/>
        </w:rPr>
        <w:t xml:space="preserve">Daniel</w:t>
      </w:r>
      <w:r>
        <w:rPr/>
        <w:t xml:space="preserve">. Hermeneia. Minneapolis, MN: Fortress Press, 1994.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Collins, Ray. </w:t>
      </w:r>
      <w:r>
        <w:rPr>
          <w:i/>
          <w:iCs/>
        </w:rPr>
        <w:t xml:space="preserve">First Corinthians</w:t>
      </w:r>
      <w:r>
        <w:rPr/>
        <w:t xml:space="preserve">. Sacra Pagina. Collegeville, MN: Liturgical Press, 2007.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Comfort, Philip. </w:t>
      </w:r>
      <w:r>
        <w:rPr>
          <w:i/>
          <w:iCs/>
        </w:rPr>
        <w:t xml:space="preserve">New Testament Text and Translation Commentary.</w:t>
      </w:r>
      <w:r>
        <w:rPr/>
        <w:t xml:space="preserve"> Carol Stream, IL: Tyndale House Publishers, 2008.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Conybeare, William John, and J. S. Howson. </w:t>
      </w:r>
      <w:r>
        <w:rPr>
          <w:i/>
          <w:iCs/>
        </w:rPr>
        <w:t xml:space="preserve">Life and Epistles of St. Paul</w:t>
      </w:r>
      <w:r>
        <w:rPr/>
        <w:t xml:space="preserve">. Grand Rapids, Eerdmans, 1953.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Courville, Donovan A. </w:t>
      </w:r>
      <w:r>
        <w:rPr>
          <w:i/>
          <w:iCs/>
        </w:rPr>
        <w:t xml:space="preserve">The Exodus Problem and Its Ramifications</w:t>
      </w:r>
      <w:r>
        <w:rPr/>
        <w:t xml:space="preserve">. Loma Linda, CA: Challenge Books, 1971.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Cousins, Peter E. </w:t>
      </w:r>
      <w:r>
        <w:rPr>
          <w:i/>
          <w:iCs/>
        </w:rPr>
        <w:t xml:space="preserve">New International Bible Commentary: 1Thessalonians</w:t>
      </w:r>
      <w:r>
        <w:rPr/>
        <w:t xml:space="preserve">. Grand Rapids: Zondervan, 1986.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Cowley, A. E., trans. </w:t>
      </w:r>
      <w:r>
        <w:rPr>
          <w:i/>
          <w:iCs/>
        </w:rPr>
        <w:t xml:space="preserve">Gesenius’ Hebrew Grammar</w:t>
      </w:r>
      <w:r>
        <w:rPr/>
        <w:t xml:space="preserve">. Edited by E. Kautzsch. 2nd edition. Clarendon Press, 1910.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Craigie, Peter C. </w:t>
      </w:r>
      <w:r>
        <w:rPr>
          <w:i/>
          <w:iCs/>
        </w:rPr>
        <w:t xml:space="preserve">The Book of Deuteronomy</w:t>
      </w:r>
      <w:r>
        <w:rPr/>
        <w:t xml:space="preserve">. New International Commentary on the Old Testament. Grand Rapids: Eerdmans, 1976.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Psalms 1-50</w:t>
      </w:r>
      <w:r>
        <w:rPr/>
        <w:t xml:space="preserve">. Word Biblical Commentary. Grand Rapids: Zondervan, 2010.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Cranfield, C. E. B. </w:t>
      </w:r>
      <w:r>
        <w:rPr>
          <w:i/>
          <w:iCs/>
        </w:rPr>
        <w:t xml:space="preserve">The Epistle to the Romans</w:t>
      </w:r>
      <w:r>
        <w:rPr/>
        <w:t xml:space="preserve">. International Critical Commentary. Edinburgh: T&amp;T Clark, 1975.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Creed, John Martin. </w:t>
      </w:r>
      <w:r>
        <w:rPr>
          <w:i/>
          <w:iCs/>
        </w:rPr>
        <w:t xml:space="preserve">The Gospel According to Luke</w:t>
      </w:r>
      <w:r>
        <w:rPr/>
        <w:t xml:space="preserve">. London, Macmillan, 1930.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Cross, F. L., and Elizabeth A. Livingstone. </w:t>
      </w:r>
      <w:r>
        <w:rPr>
          <w:i/>
          <w:iCs/>
        </w:rPr>
        <w:t xml:space="preserve">Dictionary of the Christian Church</w:t>
      </w:r>
      <w:r>
        <w:rPr/>
        <w:t xml:space="preserve">. Oxford University Press, 1977.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Cummins, Walter J. </w:t>
      </w:r>
      <w:r>
        <w:rPr>
          <w:i/>
          <w:iCs/>
        </w:rPr>
        <w:t xml:space="preserve">The Acceptable Year of the Lord.</w:t>
      </w:r>
      <w:r>
        <w:rPr/>
        <w:t xml:space="preserve"> 2nd ed. Douglass, KS: Scripture Consulting, 2005.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Curtis, Adrian. </w:t>
      </w:r>
      <w:r>
        <w:rPr>
          <w:i/>
          <w:iCs/>
        </w:rPr>
        <w:t xml:space="preserve">Oxford Bible Atlas</w:t>
      </w:r>
      <w:r>
        <w:rPr/>
        <w:t xml:space="preserve">. 4th ed. Oxford University Press, 2007.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Daane, Richard. </w:t>
      </w:r>
      <w:r>
        <w:rPr>
          <w:i/>
          <w:iCs/>
        </w:rPr>
        <w:t xml:space="preserve">The Freedom of God</w:t>
      </w:r>
      <w:r>
        <w:rPr/>
        <w:t xml:space="preserve">. Grand Rapids: Eerdmans, 1973.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Dana H. E., and Julius R. Mantey. </w:t>
      </w:r>
      <w:r>
        <w:rPr>
          <w:i/>
          <w:iCs/>
        </w:rPr>
        <w:t xml:space="preserve">A Manual Grammar of the Greek New Testament</w:t>
      </w:r>
      <w:r>
        <w:rPr/>
        <w:t xml:space="preserve">. NY: Macmillan, 1957.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Dana, Mary S. B. </w:t>
      </w:r>
      <w:r>
        <w:rPr>
          <w:i/>
          <w:iCs/>
        </w:rPr>
        <w:t xml:space="preserve">Letters Addressed to Relatives and Friends Chiefly In Reply to Arguments in Support of the Doctrine of the Trinity.</w:t>
      </w:r>
      <w:r>
        <w:rPr/>
        <w:t xml:space="preserve"> 31 Devonshire Street, Boston: Press of Thurston, Torry, and Co., 1845. Reprinted by Christian Educational Services, 1994.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Danby, Herbert, trans. </w:t>
      </w:r>
      <w:r>
        <w:rPr>
          <w:i/>
          <w:iCs/>
        </w:rPr>
        <w:t xml:space="preserve">The Mishnah</w:t>
      </w:r>
      <w:r>
        <w:rPr/>
        <w:t xml:space="preserve">. Oxford University Press, 1933.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Danker, Frederick William. </w:t>
      </w:r>
      <w:r>
        <w:rPr>
          <w:i/>
          <w:iCs/>
        </w:rPr>
        <w:t xml:space="preserve">The Concise Greek–English Lexicon of the New Testament</w:t>
      </w:r>
      <w:r>
        <w:rPr/>
        <w:t xml:space="preserve">. University of Chicago Press, 2009.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Date, Christopher M., Gregory G. Stump, and Joshua W. Anderson, editors. </w:t>
      </w:r>
      <w:r>
        <w:rPr>
          <w:i/>
          <w:iCs/>
        </w:rPr>
        <w:t xml:space="preserve">Rethinking Hell</w:t>
      </w:r>
      <w:r>
        <w:rPr/>
        <w:t xml:space="preserve">. Eugene, OR: Wipf and Stock Publishers, 2014.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Davids, Peter H.</w:t>
      </w:r>
      <w:r>
        <w:rPr>
          <w:i/>
          <w:iCs/>
        </w:rPr>
        <w:t xml:space="preserve">The First Epistle of Peter</w:t>
      </w:r>
      <w:r>
        <w:rPr/>
        <w:t xml:space="preserve">. New International Commentary on the New Testament. Grand Rapids: Eerdmans, 1990.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Davies, Nigel. </w:t>
      </w:r>
      <w:r>
        <w:rPr>
          <w:i/>
          <w:iCs/>
        </w:rPr>
        <w:t xml:space="preserve">Human Sacrifice in History and Today</w:t>
      </w:r>
      <w:r>
        <w:rPr/>
        <w:t xml:space="preserve">. NY: William Morrow, 1981.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Davies, W. D., and Dale C. Allison. </w:t>
      </w:r>
      <w:r>
        <w:rPr>
          <w:i/>
          <w:iCs/>
        </w:rPr>
        <w:t xml:space="preserve">Matthew 1-7</w:t>
      </w:r>
      <w:r>
        <w:rPr/>
        <w:t xml:space="preserve">. International Critical Commentary. Bloomsbury, NY: Bloomsbury Publishing, 1988.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Matthew 19-28</w:t>
      </w:r>
      <w:r>
        <w:rPr/>
        <w:t xml:space="preserve">. International Critical Commentary. Bloomsbury, NY: Bloomsbury Publishing, 1991.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Davis, William S. </w:t>
      </w:r>
      <w:r>
        <w:rPr>
          <w:i/>
          <w:iCs/>
        </w:rPr>
        <w:t xml:space="preserve">A Day in Old Rome</w:t>
      </w:r>
      <w:r>
        <w:rPr/>
        <w:t xml:space="preserve">. Boston, MA: Allyn &amp; Bacon, 1962.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Dearman, John Andrew. </w:t>
      </w:r>
      <w:r>
        <w:rPr>
          <w:i/>
          <w:iCs/>
        </w:rPr>
        <w:t xml:space="preserve">The Book of Hosea</w:t>
      </w:r>
      <w:r>
        <w:rPr/>
        <w:t xml:space="preserve">. New International Commentary on the Old Testament. Grand Rapids: Eerdmans, 2010.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de Bruyn, Theodore. “Christian Amulets—A Bit of Old, a Bit of New.” </w:t>
      </w:r>
      <w:r>
        <w:rPr>
          <w:i/>
          <w:iCs/>
        </w:rPr>
        <w:t xml:space="preserve">Biblical Archaeological Review</w:t>
      </w:r>
      <w:r>
        <w:rPr/>
        <w:t xml:space="preserve">, September/October 2018.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Deissmann, Adolf. </w:t>
      </w:r>
      <w:r>
        <w:rPr>
          <w:i/>
          <w:iCs/>
        </w:rPr>
        <w:t xml:space="preserve">Light from the ancient East; the New Testament illustrated by recently discovered texts of the Graeco-Roman world</w:t>
      </w:r>
      <w:r>
        <w:rPr/>
        <w:t xml:space="preserve">. Translated by Lionel R. M. Strachan. New York: George H Doran, 1927.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De Vries, Simon J. </w:t>
      </w:r>
      <w:r>
        <w:rPr>
          <w:i/>
          <w:iCs/>
        </w:rPr>
        <w:t xml:space="preserve">1 Kings</w:t>
      </w:r>
      <w:r>
        <w:rPr/>
        <w:t xml:space="preserve">. Word Biblical Commentary. Grand Rapids: Zondervan, 1985.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de Waard, Jan, and Eugene A. Nida. </w:t>
      </w:r>
      <w:r>
        <w:rPr>
          <w:i/>
          <w:iCs/>
        </w:rPr>
        <w:t xml:space="preserve">A Translator’s Handbook on the Book of Ruth</w:t>
      </w:r>
      <w:r>
        <w:rPr/>
        <w:t xml:space="preserve">. New York: United Bible Societies, 1992.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Dickson, John P. </w:t>
      </w:r>
      <w:r>
        <w:rPr>
          <w:i/>
          <w:iCs/>
        </w:rPr>
        <w:t xml:space="preserve">Humilitas: A Lost Key to Life, Love, and Leadership</w:t>
      </w:r>
      <w:r>
        <w:rPr/>
        <w:t xml:space="preserve">. Grand Rapids: Zondervan, 2011.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Dillard, Raymond B. </w:t>
      </w:r>
      <w:r>
        <w:rPr>
          <w:i/>
          <w:iCs/>
        </w:rPr>
        <w:t xml:space="preserve">2 Chronicles</w:t>
      </w:r>
      <w:r>
        <w:rPr/>
        <w:t xml:space="preserve">. Word Biblical Commentary. Grand Rapids: Zondervan, 2010.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Dodd, C.H.. </w:t>
      </w:r>
      <w:r>
        <w:rPr>
          <w:i/>
          <w:iCs/>
        </w:rPr>
        <w:t xml:space="preserve">The Interpretation of the Fourth Gospel</w:t>
      </w:r>
      <w:r>
        <w:rPr/>
        <w:t xml:space="preserve">. Cambridge: Cambridge University Press, 1953.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Dods, Marcus. </w:t>
      </w:r>
      <w:r>
        <w:rPr>
          <w:i/>
          <w:iCs/>
        </w:rPr>
        <w:t xml:space="preserve">The Gospel of St. John.</w:t>
      </w:r>
      <w:r>
        <w:rPr/>
        <w:t xml:space="preserve"> The Expositor’s Bible. Grand Rapids: Zondervan, 1990.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Dongell, Joseph. </w:t>
      </w:r>
      <w:r>
        <w:rPr>
          <w:i/>
          <w:iCs/>
        </w:rPr>
        <w:t xml:space="preserve">John: A Bible Commentary in the Wesleyan Tradition</w:t>
      </w:r>
      <w:r>
        <w:rPr/>
        <w:t xml:space="preserve">. Wesleyan Bible Commentary. Indianapolis, IN: Wesleyan Publishing House, 1997.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Douglas, J. D. ed. </w:t>
      </w:r>
      <w:r>
        <w:rPr>
          <w:i/>
          <w:iCs/>
        </w:rPr>
        <w:t xml:space="preserve">The New Greek English Interlinear New Testament</w:t>
      </w:r>
      <w:r>
        <w:rPr/>
        <w:t xml:space="preserve">. Wheaton, IL: Tyndale, 1990.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Driver, S. R. </w:t>
      </w:r>
      <w:r>
        <w:rPr>
          <w:i/>
          <w:iCs/>
        </w:rPr>
        <w:t xml:space="preserve">The Book of Genesis</w:t>
      </w:r>
      <w:r>
        <w:rPr/>
        <w:t xml:space="preserve">. 2nd ed. Westminster Commentaries. London: Methuen, 1904.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Driver, S. R. </w:t>
      </w:r>
      <w:r>
        <w:rPr>
          <w:i/>
          <w:iCs/>
        </w:rPr>
        <w:t xml:space="preserve">Deuteronomy</w:t>
      </w:r>
      <w:r>
        <w:rPr/>
        <w:t xml:space="preserve">. International Critical Commentary. Edinburgh: T&amp;T Clark, 1902.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Dubis, Mark. </w:t>
      </w:r>
      <w:r>
        <w:rPr>
          <w:i/>
          <w:iCs/>
        </w:rPr>
        <w:t xml:space="preserve">1 Peter: A Handbook on the Greek Text</w:t>
      </w:r>
      <w:r>
        <w:rPr/>
        <w:t xml:space="preserve">. Waco, TX: Baylor University Press, 2010.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Dunn, James D. G. </w:t>
      </w:r>
      <w:r>
        <w:rPr>
          <w:i/>
          <w:iCs/>
        </w:rPr>
        <w:t xml:space="preserve">Did the First Christians Worship Jesus?</w:t>
      </w:r>
      <w:r>
        <w:rPr/>
        <w:t xml:space="preserve"> London: SPCK Publishing, 2011. e-book.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Epistle to the Galatians</w:t>
      </w:r>
      <w:r>
        <w:rPr/>
        <w:t xml:space="preserve">. Vol. 9. Black’s New Testament Commentary. Peabody, MA: Hendrickson Publishers, 1993.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Epistles to the Colossians and to Philemon</w:t>
      </w:r>
      <w:r>
        <w:rPr/>
        <w:t xml:space="preserve">. New International Greek Testament Commentary. Grand Rapids: Eerdmans, 1996.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Romans 1-8.</w:t>
      </w:r>
      <w:r>
        <w:rPr/>
        <w:t xml:space="preserve"> Word Biblical Commentary. Nashville: Thomas Nelson, 1988.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Romans 9-16</w:t>
      </w:r>
      <w:r>
        <w:rPr/>
        <w:t xml:space="preserve">. Word Biblical Commentary. Nashville: Thomas Nelson, 1988.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Dunnam, Maxie. </w:t>
      </w:r>
      <w:r>
        <w:rPr>
          <w:i/>
          <w:iCs/>
        </w:rPr>
        <w:t xml:space="preserve">Exodus</w:t>
      </w:r>
      <w:r>
        <w:rPr/>
        <w:t xml:space="preserve">. Mastering the Old Testament Series. Dallas, TX: Word Publishing, 1987.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Eames, Christopher. “The ‘House of the Forest of Lebanon,’ an Impossible Equation, and the Danger in Trying to ‘Fix’ the Bible,” Armstrong Institute of Biblical Archaeology, Aug. 21, 2023.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>
          <w:i/>
          <w:iCs/>
        </w:rPr>
        <w:t xml:space="preserve">Eastern Manners and Customs Described and Illustrated</w:t>
      </w:r>
      <w:r>
        <w:rPr/>
        <w:t xml:space="preserve">. Paternoster Row, Edinburgh: T. Nelson and Sons, 1883.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Easton, Matthew George. </w:t>
      </w:r>
      <w:r>
        <w:rPr>
          <w:i/>
          <w:iCs/>
        </w:rPr>
        <w:t xml:space="preserve">Easton’s Bible Dictionary</w:t>
      </w:r>
      <w:r>
        <w:rPr/>
        <w:t xml:space="preserve">. New York: Thomas Nelson, 1897.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Edersheim, Alfred. </w:t>
      </w:r>
      <w:r>
        <w:rPr>
          <w:i/>
          <w:iCs/>
        </w:rPr>
        <w:t xml:space="preserve">The Life and Times of Jesus the Messiah</w:t>
      </w:r>
      <w:r>
        <w:rPr/>
        <w:t xml:space="preserve">. 6 vols. Grand Rapids: Eerdmans. Reprinted 1971. Originally published by Spottiswoode, London, 1883.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Temple: its ministry and services as they were at the time of Jesus Christ</w:t>
      </w:r>
      <w:r>
        <w:rPr/>
        <w:t xml:space="preserve">. New York: Revell, 1874. Reprinted Grand Rapids: Eerdmans, 1978.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Edwards, James. </w:t>
      </w:r>
      <w:r>
        <w:rPr>
          <w:i/>
          <w:iCs/>
        </w:rPr>
        <w:t xml:space="preserve">Romans</w:t>
      </w:r>
      <w:r>
        <w:rPr/>
        <w:t xml:space="preserve">. New International Biblical Commentary. Peabody, MA: Hendrickson, 1992.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Edwards, Thomas Charles. </w:t>
      </w:r>
      <w:r>
        <w:rPr>
          <w:i/>
          <w:iCs/>
        </w:rPr>
        <w:t xml:space="preserve">A Commentary on the First Epistle to the Corinthians</w:t>
      </w:r>
      <w:r>
        <w:rPr/>
        <w:t xml:space="preserve">. London: Hodder &amp; Stoughton, 1885.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Ehrman, Bart. </w:t>
      </w:r>
      <w:r>
        <w:rPr>
          <w:i/>
          <w:iCs/>
        </w:rPr>
        <w:t xml:space="preserve">Misquoting Jesus</w:t>
      </w:r>
      <w:r>
        <w:rPr/>
        <w:t xml:space="preserve">. NY: HarperSanFrancisco, 2005.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>
          <w:i/>
          <w:iCs/>
        </w:rPr>
        <w:t xml:space="preserve">———. The Orthodox Corruption of Scripture</w:t>
      </w:r>
      <w:r>
        <w:rPr/>
        <w:t xml:space="preserve">. Oxford University Press, 2011.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Ellicott, Charles. </w:t>
      </w:r>
      <w:r>
        <w:rPr>
          <w:i/>
          <w:iCs/>
        </w:rPr>
        <w:t xml:space="preserve">The Pastoral Epistles of Paul</w:t>
      </w:r>
      <w:r>
        <w:rPr/>
        <w:t xml:space="preserve">. London:Longmans, 1883.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Elliger, K., and W. Rudolf, eds. </w:t>
      </w:r>
      <w:r>
        <w:rPr>
          <w:i/>
          <w:iCs/>
        </w:rPr>
        <w:t xml:space="preserve">Biblia Hebraica Stuttgartensia.</w:t>
      </w:r>
      <w:r>
        <w:rPr/>
        <w:t xml:space="preserve"> (Hebrew Bible, Stuttgart [BHS] as preserved in the </w:t>
      </w:r>
      <w:r>
        <w:rPr>
          <w:i/>
          <w:iCs/>
        </w:rPr>
        <w:t xml:space="preserve">Leningrad Codex</w:t>
      </w:r>
      <w:r>
        <w:rPr/>
        <w:t xml:space="preserve"> [WTT]). Fourth corrected edition. Stuttgart: Deutsche Bibelgesellschaft (German Bible Society), 1990.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Ellingworth, Paul, and Howard A. Hatton. </w:t>
      </w:r>
      <w:r>
        <w:rPr>
          <w:i/>
          <w:iCs/>
        </w:rPr>
        <w:t xml:space="preserve">A Handbook on Paul’s First Letter to the Corinthians</w:t>
      </w:r>
      <w:r>
        <w:rPr/>
        <w:t xml:space="preserve">. UBS Handbook Series. New York: United Bible Societies, 1995.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Ellingworth, Paul, and Eugene Albert Nida. </w:t>
      </w:r>
      <w:r>
        <w:rPr>
          <w:i/>
          <w:iCs/>
        </w:rPr>
        <w:t xml:space="preserve">A Handbook on the Letter to the Hebrews</w:t>
      </w:r>
      <w:r>
        <w:rPr/>
        <w:t xml:space="preserve">. UBS Handbook Series. New York: United Bible Societies, 1994.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Elowsky, Joel C. </w:t>
      </w:r>
      <w:r>
        <w:rPr>
          <w:i/>
          <w:iCs/>
        </w:rPr>
        <w:t xml:space="preserve">John 1-10</w:t>
      </w:r>
      <w:r>
        <w:rPr/>
        <w:t xml:space="preserve">. Ancient Christian Commentary on Scripture. Downers Grove, IL: InterVarsity Press, 2007.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John 11-21</w:t>
      </w:r>
      <w:r>
        <w:rPr/>
        <w:t xml:space="preserve">. Ancient Christian Commentary on Scripture. Downers Grove, IL: InterVarsity Press, 2007.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Elwell, Walter, ed. </w:t>
      </w:r>
      <w:r>
        <w:rPr>
          <w:i/>
          <w:iCs/>
        </w:rPr>
        <w:t xml:space="preserve">Evangelical Dictionary of Theology</w:t>
      </w:r>
      <w:r>
        <w:rPr/>
        <w:t xml:space="preserve">. Grand Rapids: Baker Book House, 1984.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Estes, Chester. </w:t>
      </w:r>
      <w:r>
        <w:rPr>
          <w:i/>
          <w:iCs/>
        </w:rPr>
        <w:t xml:space="preserve">The Better Version of the New Testament</w:t>
      </w:r>
      <w:r>
        <w:rPr/>
        <w:t xml:space="preserve">. Muscle Shoals, AL: Chester Estes, 1975.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Evans, Craig A. </w:t>
      </w:r>
      <w:r>
        <w:rPr>
          <w:i/>
          <w:iCs/>
        </w:rPr>
        <w:t xml:space="preserve">Jesus and His World: The Archaeological Evidence</w:t>
      </w:r>
      <w:r>
        <w:rPr/>
        <w:t xml:space="preserve">. Louisville, KY: Westminster John Knox Press, 2012.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Fanning, Buist M. </w:t>
      </w:r>
      <w:r>
        <w:rPr>
          <w:i/>
          <w:iCs/>
        </w:rPr>
        <w:t xml:space="preserve">Verbal Aspect in New Testament Greek</w:t>
      </w:r>
      <w:r>
        <w:rPr/>
        <w:t xml:space="preserve">. Oxford Theological Monographs. Oxford: Oxford University Press, 1990.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Farley, Frederick A. </w:t>
      </w:r>
      <w:r>
        <w:rPr>
          <w:i/>
          <w:iCs/>
        </w:rPr>
        <w:t xml:space="preserve">Unitarianism Defined: The Scripture doctrine of the Father, Son, and Holy Ghost</w:t>
      </w:r>
      <w:r>
        <w:rPr/>
        <w:t xml:space="preserve">. Boston: Walker, Wise &amp; Co., 1860. Reprinted by Christian Educational Services, 1994.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>
          <w:i/>
          <w:iCs/>
        </w:rPr>
        <w:t xml:space="preserve">Fauna and flora of the Bible</w:t>
      </w:r>
      <w:r>
        <w:rPr/>
        <w:t xml:space="preserve">. Prepared in cooperation with the Committee on Translations of the United Bible Societies. London ; New York : United Bible Societies, c1980.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Fee, Gordon. </w:t>
      </w:r>
      <w:r>
        <w:rPr>
          <w:i/>
          <w:iCs/>
        </w:rPr>
        <w:t xml:space="preserve">The First Epistle to the Corinthians</w:t>
      </w:r>
      <w:r>
        <w:rPr/>
        <w:t xml:space="preserve">. New International Commentary on the New Testament. 2nd ed. Grand Rapids: Eerdmans, 1987, 2014.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First and Second Epistles to the Thessalonians</w:t>
      </w:r>
      <w:r>
        <w:rPr/>
        <w:t xml:space="preserve">. New International Commentary on the New Testament. Grand Rapids: Eerdmans, 2009.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Paul’s Letter to the Philippians</w:t>
      </w:r>
      <w:r>
        <w:rPr/>
        <w:t xml:space="preserve">. New International Commentary on the New Testament. Grand Rapids, Eerdmans, 1995.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Ferm, Vergilius. </w:t>
      </w:r>
      <w:r>
        <w:rPr>
          <w:i/>
          <w:iCs/>
        </w:rPr>
        <w:t xml:space="preserve">Encyclopedia of Religion</w:t>
      </w:r>
      <w:r>
        <w:rPr/>
        <w:t xml:space="preserve">. New York: Philosophical Library, 1945.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Field, Frederick. </w:t>
      </w:r>
      <w:r>
        <w:rPr>
          <w:i/>
          <w:iCs/>
        </w:rPr>
        <w:t xml:space="preserve">Origen Hexapla</w:t>
      </w:r>
      <w:r>
        <w:rPr/>
        <w:t xml:space="preserve">. Oxford: Clarendon Press, 1875.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Fiensy, David A. </w:t>
      </w:r>
      <w:r>
        <w:rPr>
          <w:i/>
          <w:iCs/>
        </w:rPr>
        <w:t xml:space="preserve">Archaeology of daily life: Ordinary Persons in Late Second Temple Israel</w:t>
      </w:r>
      <w:r>
        <w:rPr/>
        <w:t xml:space="preserve">. Eugene, OR: Cascade Books, 2020.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Finegan, Jack. </w:t>
      </w:r>
      <w:r>
        <w:rPr>
          <w:i/>
          <w:iCs/>
        </w:rPr>
        <w:t xml:space="preserve">The Archeology of the New Testament</w:t>
      </w:r>
      <w:r>
        <w:rPr/>
        <w:t xml:space="preserve">. Revised Edition. Princeton University Press, 1992.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Acts of the Apostles</w:t>
      </w:r>
      <w:r>
        <w:rPr/>
        <w:t xml:space="preserve">. Vol. 31. Anchor Bible Series. Garden City, NY: Doubleday, 1998.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Fitzmyer, Joseph A. </w:t>
      </w:r>
      <w:r>
        <w:rPr>
          <w:i/>
          <w:iCs/>
        </w:rPr>
        <w:t xml:space="preserve">The Gospel According to Luke 1-9</w:t>
      </w:r>
      <w:r>
        <w:rPr/>
        <w:t xml:space="preserve">. Anchor Bible Series. Garden City, NY: Doubleday, 1981.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Foh, Susan T. “What is the Woman’s Desire?” </w:t>
      </w:r>
      <w:r>
        <w:rPr>
          <w:i/>
          <w:iCs/>
        </w:rPr>
        <w:t xml:space="preserve">Westminster Theological Journa</w:t>
      </w:r>
      <w:r>
        <w:rPr/>
        <w:t xml:space="preserve">l 37, (1975): 376-183.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Fox, Everett. </w:t>
      </w:r>
      <w:r>
        <w:rPr>
          <w:i/>
          <w:iCs/>
        </w:rPr>
        <w:t xml:space="preserve">The Five Books of Moses</w:t>
      </w:r>
      <w:r>
        <w:rPr/>
        <w:t xml:space="preserve">. New York: Schocken Books, 1995.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Schocken Bible</w:t>
      </w:r>
      <w:r>
        <w:rPr/>
        <w:t xml:space="preserve">. NY: Schocken Books, 1995.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Fox, Michael V. </w:t>
      </w:r>
      <w:r>
        <w:rPr>
          <w:i/>
          <w:iCs/>
        </w:rPr>
        <w:t xml:space="preserve">Ecclesiastes</w:t>
      </w:r>
      <w:r>
        <w:rPr/>
        <w:t xml:space="preserve">. JPS Bible Commentary. University of Nebraska Press, 2004.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Proverbs 1-9.</w:t>
      </w:r>
      <w:r>
        <w:rPr/>
        <w:t xml:space="preserve"> Anchor Yale Bible. Yale University Press, 2000.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Proverbs 10-31.</w:t>
      </w:r>
      <w:r>
        <w:rPr/>
        <w:t xml:space="preserve"> Anchor Yale Bible. Yale University Press, 2009.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France, R. T. </w:t>
      </w:r>
      <w:r>
        <w:rPr>
          <w:i/>
          <w:iCs/>
        </w:rPr>
        <w:t xml:space="preserve">The Gospel of Mark: a commentary on the Greek text</w:t>
      </w:r>
      <w:r>
        <w:rPr/>
        <w:t xml:space="preserve">. New International Greek Testament Commentary. Grand Rapids: Eerdmans, 2002.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of Matthew</w:t>
      </w:r>
      <w:r>
        <w:rPr/>
        <w:t xml:space="preserve">. The New International Commentary on the New Testament. Grand Rapids: Eerdmans, 2007.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Matthew: An Introduction and Commentary</w:t>
      </w:r>
      <w:r>
        <w:rPr/>
        <w:t xml:space="preserve">. Vol. 1. Tyndale New Testament Commentaries. Downers Grove, IL: InterVarsity Press, 1985.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Franklin, Norma. “The Lost Tombs of the Israelite Kings.” </w:t>
      </w:r>
      <w:r>
        <w:rPr>
          <w:i/>
          <w:iCs/>
        </w:rPr>
        <w:t xml:space="preserve">Biblical Archaeology Review</w:t>
      </w:r>
      <w:r>
        <w:rPr/>
        <w:t xml:space="preserve">. 33:4, July/August 2007.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Free, Joseph. </w:t>
      </w:r>
      <w:r>
        <w:rPr>
          <w:i/>
          <w:iCs/>
        </w:rPr>
        <w:t xml:space="preserve">Archaeology and Bible History</w:t>
      </w:r>
      <w:r>
        <w:rPr/>
        <w:t xml:space="preserve">. Grand Rapids: Zondervan Publishing House, 1982.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Freedman, David Noel. </w:t>
      </w:r>
      <w:r>
        <w:rPr>
          <w:i/>
          <w:iCs/>
        </w:rPr>
        <w:t xml:space="preserve">Anchor Yale Bible Dictionary</w:t>
      </w:r>
      <w:r>
        <w:rPr/>
        <w:t xml:space="preserve">. 6 vols. Yale University Press, 1992.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Freeman, James M. </w:t>
      </w:r>
      <w:r>
        <w:rPr>
          <w:i/>
          <w:iCs/>
        </w:rPr>
        <w:t xml:space="preserve">Hand-book of Bible Manners and Customs</w:t>
      </w:r>
      <w:r>
        <w:rPr/>
        <w:t xml:space="preserve">. New York: Phillips and Hunt, 1874.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Manners and Customs of the Bible</w:t>
      </w:r>
      <w:r>
        <w:rPr/>
        <w:t xml:space="preserve">. Plainfield, NJ: Logos International. Reprinted 1972. First published in 1874.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Freeman, Joel. </w:t>
      </w:r>
      <w:r>
        <w:rPr>
          <w:i/>
          <w:iCs/>
        </w:rPr>
        <w:t xml:space="preserve">Kingdom Zoology</w:t>
      </w:r>
      <w:r>
        <w:rPr/>
        <w:t xml:space="preserve">. San Bernardino, CA: Here’s Life Publishers, 1991.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Friberg, Timothy, Barbara Friberg, and Neva F. Miller. </w:t>
      </w:r>
      <w:r>
        <w:rPr>
          <w:i/>
          <w:iCs/>
        </w:rPr>
        <w:t xml:space="preserve">Analytical Lexicon of the Greek New Testament</w:t>
      </w:r>
      <w:r>
        <w:rPr/>
        <w:t xml:space="preserve">. Grand Rapids: Baker Books, 2000.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Froom, Leroy E. </w:t>
      </w:r>
      <w:r>
        <w:rPr>
          <w:i/>
          <w:iCs/>
        </w:rPr>
        <w:t xml:space="preserve">The Conditionalist Faith of Our Fathers</w:t>
      </w:r>
      <w:r>
        <w:rPr/>
        <w:t xml:space="preserve">. Washington DC: Review and Herald Publishing Association, 1966.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Fudge, Edward. </w:t>
      </w:r>
      <w:r>
        <w:rPr>
          <w:i/>
          <w:iCs/>
        </w:rPr>
        <w:t xml:space="preserve">Hell: A Final Word</w:t>
      </w:r>
      <w:r>
        <w:rPr/>
        <w:t xml:space="preserve">. Abilene, TX: Leafwood Pubishes, 2012.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Fire that Consumes</w:t>
      </w:r>
      <w:r>
        <w:rPr/>
        <w:t xml:space="preserve">. 3rd ed. Eugene, OR: Cascade Books, 2011.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Gaebelein, Frank E., ed. </w:t>
      </w:r>
      <w:r>
        <w:rPr>
          <w:i/>
          <w:iCs/>
        </w:rPr>
        <w:t xml:space="preserve">The Expositor’s Bible Commentary</w:t>
      </w:r>
      <w:r>
        <w:rPr/>
        <w:t xml:space="preserve">. 12 vols. Grand Rapids: Zondervan, 1992.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Garfinkel, Yosef, and Madeleine Mumcuoglu. </w:t>
      </w:r>
      <w:r>
        <w:rPr>
          <w:i/>
          <w:iCs/>
        </w:rPr>
        <w:t xml:space="preserve">Solomon’s Temple and Palace: New Archaeological Discoverie</w:t>
      </w:r>
      <w:r>
        <w:rPr/>
        <w:t xml:space="preserve">s. Jerusalem: Bible Lands Museum: Biblical Archaeology Society, 2016.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Garrett, Duane A. </w:t>
      </w:r>
      <w:r>
        <w:rPr>
          <w:i/>
          <w:iCs/>
        </w:rPr>
        <w:t xml:space="preserve">Proverbs, Ecclesiastes, Song of Songs</w:t>
      </w:r>
      <w:r>
        <w:rPr/>
        <w:t xml:space="preserve">. New American Commentary. Nashville: Broadman and Holman, 1993.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Garrett, Duane, and Paul R. House. </w:t>
      </w:r>
      <w:r>
        <w:rPr>
          <w:i/>
          <w:iCs/>
        </w:rPr>
        <w:t xml:space="preserve">Song of Songs and Lamentations</w:t>
      </w:r>
      <w:r>
        <w:rPr/>
        <w:t xml:space="preserve">. Word Biblical Commentary. Grand Rapids: Zondervan, 2004.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Garrison, David V. </w:t>
      </w:r>
      <w:r>
        <w:rPr>
          <w:i/>
          <w:iCs/>
        </w:rPr>
        <w:t xml:space="preserve">A Wind in the House of Islam: How God is Drawing Muslims Around the World to Faith in Jesus Christ</w:t>
      </w:r>
      <w:r>
        <w:rPr/>
        <w:t xml:space="preserve">. Monument, CO: WIGTake Resources, 2014.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Geldenhuys, Norval. </w:t>
      </w:r>
      <w:r>
        <w:rPr>
          <w:i/>
          <w:iCs/>
        </w:rPr>
        <w:t xml:space="preserve">The Gospel of Luke</w:t>
      </w:r>
      <w:r>
        <w:rPr/>
        <w:t xml:space="preserve">. The New International Commentary on the New Testament. Grand Rapids: Eerdmans, 1951.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Gesenius, Wilhelm. </w:t>
      </w:r>
      <w:r>
        <w:rPr>
          <w:i/>
          <w:iCs/>
        </w:rPr>
        <w:t xml:space="preserve">Gesenius’ Hebrew Grammar,</w:t>
      </w:r>
      <w:r>
        <w:rPr/>
        <w:t xml:space="preserve"> edited by E. Kautzsch. Oxford: Clarendon Press, 1910.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Ginsburg, Eliezer. </w:t>
      </w:r>
      <w:r>
        <w:rPr>
          <w:i/>
          <w:iCs/>
        </w:rPr>
        <w:t xml:space="preserve">Mishlei/Proverbs: a new translation with commentary anthologized from talmudic, midrashic, and rabbinic sources</w:t>
      </w:r>
      <w:r>
        <w:rPr/>
        <w:t xml:space="preserve">. 2 vols. New York : Mesorah Publications, 1998.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Glueck, Nelson. </w:t>
      </w:r>
      <w:r>
        <w:rPr>
          <w:i/>
          <w:iCs/>
        </w:rPr>
        <w:t xml:space="preserve">Rivers in the Desert</w:t>
      </w:r>
      <w:r>
        <w:rPr/>
        <w:t xml:space="preserve">. Jewish Publication Society of America, 1959.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Godet, Frederic Louis. </w:t>
      </w:r>
      <w:r>
        <w:rPr>
          <w:i/>
          <w:iCs/>
        </w:rPr>
        <w:t xml:space="preserve">Commentary on the Gospel of St. John</w:t>
      </w:r>
      <w:r>
        <w:rPr/>
        <w:t xml:space="preserve">. Edinburg: T&amp;T Clark, 1884.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Commentary on John’s Gospel</w:t>
      </w:r>
      <w:r>
        <w:rPr/>
        <w:t xml:space="preserve">. Grand Rapids: Kregel Publications, 1978.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Commentary on St. Paul’s First Epistle to the Corinthians</w:t>
      </w:r>
      <w:r>
        <w:rPr/>
        <w:t xml:space="preserve">. Grand Rapids: Kregel Publications, 1977.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Goldingay, John. </w:t>
      </w:r>
      <w:r>
        <w:rPr>
          <w:i/>
          <w:iCs/>
        </w:rPr>
        <w:t xml:space="preserve">The Book of Jeremiah</w:t>
      </w:r>
      <w:r>
        <w:rPr/>
        <w:t xml:space="preserve">. New International Commentary on the Old Testament. Grand Rapids: Eerdmans, 2021.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Book of Lamentations</w:t>
      </w:r>
      <w:r>
        <w:rPr/>
        <w:t xml:space="preserve">. New International Commentary on the Old Testament. Grand Rapids: Eerdmans, 2022.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Daniel</w:t>
      </w:r>
      <w:r>
        <w:rPr/>
        <w:t xml:space="preserve">. Word Biblical Commentary. Grand Rapids: Zondervan, 1989.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First Testament: A New Translation</w:t>
      </w:r>
      <w:r>
        <w:rPr/>
        <w:t xml:space="preserve">. Downers Grove, IL: InterVarsity Press, 2018.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Gonzalez, Justo L. </w:t>
      </w:r>
      <w:r>
        <w:rPr>
          <w:i/>
          <w:iCs/>
        </w:rPr>
        <w:t xml:space="preserve">A History of Christian Thought</w:t>
      </w:r>
      <w:r>
        <w:rPr/>
        <w:t xml:space="preserve">. Nashville: Abingdon Press, 1992.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Good, Joseph. </w:t>
      </w:r>
      <w:r>
        <w:rPr>
          <w:i/>
          <w:iCs/>
        </w:rPr>
        <w:t xml:space="preserve">Rosh HaShanah and the Messianic Kingdom to Come</w:t>
      </w:r>
      <w:r>
        <w:rPr/>
        <w:t xml:space="preserve">. Port Arthur, TX: Hatikva Ministries, 1989.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Goodspeed, Edgar Johnson. </w:t>
      </w:r>
      <w:r>
        <w:rPr>
          <w:i/>
          <w:iCs/>
        </w:rPr>
        <w:t xml:space="preserve">The New Testament, An American Translation</w:t>
      </w:r>
      <w:r>
        <w:rPr/>
        <w:t xml:space="preserve">. Chicago: University Press, 1923.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Gower, Ralph, and Fred Wight. </w:t>
      </w:r>
      <w:r>
        <w:rPr>
          <w:i/>
          <w:iCs/>
        </w:rPr>
        <w:t xml:space="preserve">The New Manners and Customs of Bible Times</w:t>
      </w:r>
      <w:r>
        <w:rPr/>
        <w:t xml:space="preserve">. Chicago: Moody Press, 1987.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Graeser, Mark H., John A. Lynn, and John W. Schoenheit. </w:t>
      </w:r>
      <w:r>
        <w:rPr>
          <w:i/>
          <w:iCs/>
        </w:rPr>
        <w:t xml:space="preserve">Don’t Blame God!</w:t>
      </w:r>
      <w:r>
        <w:rPr/>
        <w:t xml:space="preserve"> 4th ed. Indianapolis, IN: Christian Educational Services, 1994.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Gift of Holy Spirit: The Power to be Like Christ</w:t>
      </w:r>
      <w:r>
        <w:rPr/>
        <w:t xml:space="preserve">. Indianapolis, IN: Christian Educational Services, 2006.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>
          <w:i/>
          <w:iCs/>
        </w:rPr>
        <w:t xml:space="preserve">———. Is There Death After Life?</w:t>
      </w:r>
      <w:r>
        <w:rPr/>
        <w:t xml:space="preserve"> Indianapolis, IN: Christian Educational Services, 2004.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One God and One Lord: Reconsidering the Cornerstone of the Christian Faith</w:t>
      </w:r>
      <w:r>
        <w:rPr/>
        <w:t xml:space="preserve">. 4th ed. Indianapolis, IN: Christian Educational Services, 2010.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Grant, Michael. </w:t>
      </w:r>
      <w:r>
        <w:rPr>
          <w:i/>
          <w:iCs/>
        </w:rPr>
        <w:t xml:space="preserve">Eros in Pompeii: the secret rooms of the National Museum of Naples</w:t>
      </w:r>
      <w:r>
        <w:rPr/>
        <w:t xml:space="preserve">. New York: Bonanza Books, 1982.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Grant, Frederick C. </w:t>
      </w:r>
      <w:r>
        <w:rPr>
          <w:i/>
          <w:iCs/>
        </w:rPr>
        <w:t xml:space="preserve">The Gospel According to Mark</w:t>
      </w:r>
      <w:r>
        <w:rPr/>
        <w:t xml:space="preserve">. Vol. 7. The Interpreter’s Bible. New York: Abbington-Cokesbury Press, 1951.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Gray, George Buchanan. </w:t>
      </w:r>
      <w:r>
        <w:rPr>
          <w:i/>
          <w:iCs/>
        </w:rPr>
        <w:t xml:space="preserve">Isaiah 1-27</w:t>
      </w:r>
      <w:r>
        <w:rPr/>
        <w:t xml:space="preserve">. International Critical Commentary. Edinburgh: T&amp;T Clark, 1912.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Green, Gene L. </w:t>
      </w:r>
      <w:r>
        <w:rPr>
          <w:i/>
          <w:iCs/>
        </w:rPr>
        <w:t xml:space="preserve">Jude and 2 Peter</w:t>
      </w:r>
      <w:r>
        <w:rPr/>
        <w:t xml:space="preserve">. Baker Exegetical Commentary on the New Testament. Grand Rapids: Baker Academic, 2008.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Green, Samuel G. </w:t>
      </w:r>
      <w:r>
        <w:rPr>
          <w:i/>
          <w:iCs/>
        </w:rPr>
        <w:t xml:space="preserve">Handbook to the Grammar of the Greek Testament</w:t>
      </w:r>
      <w:r>
        <w:rPr/>
        <w:t xml:space="preserve">. New York: Revell, 1886.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Greenberg, Moshe. </w:t>
      </w:r>
      <w:r>
        <w:rPr>
          <w:i/>
          <w:iCs/>
        </w:rPr>
        <w:t xml:space="preserve">Ezekiel 21-37</w:t>
      </w:r>
      <w:r>
        <w:rPr/>
        <w:t xml:space="preserve">. Anchor Yale Bible. Yale University Press, 1997.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Grimal, Pierre. </w:t>
      </w:r>
      <w:r>
        <w:rPr>
          <w:i/>
          <w:iCs/>
        </w:rPr>
        <w:t xml:space="preserve">The Dictionary of Classical Mythology</w:t>
      </w:r>
      <w:r>
        <w:rPr/>
        <w:t xml:space="preserve">. “Tartarus.” NY: Basil Blackwell, 1996.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Grosheide, F. W. </w:t>
      </w:r>
      <w:r>
        <w:rPr>
          <w:i/>
          <w:iCs/>
        </w:rPr>
        <w:t xml:space="preserve">The First Epistle to the Corinthians</w:t>
      </w:r>
      <w:r>
        <w:rPr/>
        <w:t xml:space="preserve">. New International Commentary on the New Testament. Grand Rapids: Eerdmans, 1953.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Grossfeld, Bernard, trans. </w:t>
      </w:r>
      <w:r>
        <w:rPr>
          <w:i/>
          <w:iCs/>
        </w:rPr>
        <w:t xml:space="preserve">The Aramaic Bible Volume 7: Targum Onkelos to Exodus</w:t>
      </w:r>
      <w:r>
        <w:rPr/>
        <w:t xml:space="preserve">. Wilmington: Michael Glazier, 1988.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Grudem, Wayne. </w:t>
      </w:r>
      <w:r>
        <w:rPr>
          <w:i/>
          <w:iCs/>
        </w:rPr>
        <w:t xml:space="preserve">1 Peter: An Introduction and Commentary</w:t>
      </w:r>
      <w:r>
        <w:rPr/>
        <w:t xml:space="preserve">. Tyndale New Testament Commentaries. Leicester, England: IVP Academic, 2007.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Guelich, Robert. </w:t>
      </w:r>
      <w:r>
        <w:rPr>
          <w:i/>
          <w:iCs/>
        </w:rPr>
        <w:t xml:space="preserve">Mark 1-8:26</w:t>
      </w:r>
      <w:r>
        <w:rPr/>
        <w:t xml:space="preserve">. Vol. 34a. Word Biblical Commentary. Nashville: Thomas Nelson, 1989.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Gundry, Robert H. </w:t>
      </w:r>
      <w:r>
        <w:rPr>
          <w:i/>
          <w:iCs/>
        </w:rPr>
        <w:t xml:space="preserve">Matthew: A Commentary on His Literary and Theological Art</w:t>
      </w:r>
      <w:r>
        <w:rPr/>
        <w:t xml:space="preserve">. Grand Rapids: Eerdmans, 1982.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Guthrie, Donald. </w:t>
      </w:r>
      <w:r>
        <w:rPr>
          <w:i/>
          <w:iCs/>
        </w:rPr>
        <w:t xml:space="preserve">Hebrews: An Introduction and Survey</w:t>
      </w:r>
      <w:r>
        <w:rPr/>
        <w:t xml:space="preserve">. Tyndale New Testament Commentaries. Leicester, England: IVP Academic, 1994.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Haas, C., M. de Jonge, and J. L. Swellengrebel. </w:t>
      </w:r>
      <w:r>
        <w:rPr>
          <w:i/>
          <w:iCs/>
        </w:rPr>
        <w:t xml:space="preserve">A Translator’s Handbook on the Letters of John.</w:t>
      </w:r>
      <w:r>
        <w:rPr/>
        <w:t xml:space="preserve"> New York: United Bible Societies, 1972, 1994.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Hackett, Horatio B., ed. </w:t>
      </w:r>
      <w:r>
        <w:rPr>
          <w:i/>
          <w:iCs/>
        </w:rPr>
        <w:t xml:space="preserve">Dr. William Smith’s Dictionary of the Bible</w:t>
      </w:r>
      <w:r>
        <w:rPr/>
        <w:t xml:space="preserve">. Grand Rapids: Baker Book House, 1896. Reprinted 1981.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Hackett, Horatio B. </w:t>
      </w:r>
      <w:r>
        <w:rPr>
          <w:i/>
          <w:iCs/>
        </w:rPr>
        <w:t xml:space="preserve">Illustrations of Scripture.</w:t>
      </w:r>
      <w:r>
        <w:rPr/>
        <w:t xml:space="preserve"> Boston, MA: Heath and Graves, 1855.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Hagner, Donald A. </w:t>
      </w:r>
      <w:r>
        <w:rPr>
          <w:i/>
          <w:iCs/>
        </w:rPr>
        <w:t xml:space="preserve">Matthew 14-28</w:t>
      </w:r>
      <w:r>
        <w:rPr/>
        <w:t xml:space="preserve">. Word Biblical Commentary. Nashville: Thomas Nelson, 1995.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Hahn, Roger. </w:t>
      </w:r>
      <w:r>
        <w:rPr>
          <w:i/>
          <w:iCs/>
        </w:rPr>
        <w:t xml:space="preserve">Matthew: A Commentary for Bible Students</w:t>
      </w:r>
      <w:r>
        <w:rPr/>
        <w:t xml:space="preserve">. Indianapolis, IN: Weslyan Publishing House, 2007.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Hamblin, Dora Jane, and Mary Jane Loeb Grunsfeld. </w:t>
      </w:r>
      <w:r>
        <w:rPr>
          <w:i/>
          <w:iCs/>
        </w:rPr>
        <w:t xml:space="preserve">The Appian Way, a journey</w:t>
      </w:r>
      <w:r>
        <w:rPr/>
        <w:t xml:space="preserve">. NY: Random House, 1974.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Hamilton, Victor P. </w:t>
      </w:r>
      <w:r>
        <w:rPr>
          <w:i/>
          <w:iCs/>
        </w:rPr>
        <w:t xml:space="preserve">The Book of Genesis: Chapters 1-17</w:t>
      </w:r>
      <w:r>
        <w:rPr/>
        <w:t xml:space="preserve">. New International Commentary on the Old Testament. Grand Rapids: Eerdmans, 1990.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Book of Genesis: Chapters 18-50</w:t>
      </w:r>
      <w:r>
        <w:rPr/>
        <w:t xml:space="preserve">. New International Commentary on the Old Testament. Grand Rapids: Eerdmans, 1995.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Hanhart, Karel. “The Intermediate State in the New Testament.” Doctoral dissertation. University of Amsterdam, 1996.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Hansen, G. Walter. </w:t>
      </w:r>
      <w:r>
        <w:rPr>
          <w:i/>
          <w:iCs/>
        </w:rPr>
        <w:t xml:space="preserve">The Letter to the Philippians</w:t>
      </w:r>
      <w:r>
        <w:rPr/>
        <w:t xml:space="preserve">. Pillar New Testament Commentary. Grand Rapids: Eerdmans, 2009.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Hardy E. J. (Edward John). </w:t>
      </w:r>
      <w:r>
        <w:rPr>
          <w:i/>
          <w:iCs/>
        </w:rPr>
        <w:t xml:space="preserve">The Unvarying East: Modern Scenes and Ancient Scriptures</w:t>
      </w:r>
      <w:r>
        <w:rPr/>
        <w:t xml:space="preserve">. New York: C. Scribner’s Sons, 1912.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Harris, R. Laird. </w:t>
      </w:r>
      <w:r>
        <w:rPr>
          <w:i/>
          <w:iCs/>
        </w:rPr>
        <w:t xml:space="preserve">Inspiration and Canonicity of the Bible</w:t>
      </w:r>
      <w:r>
        <w:rPr/>
        <w:t xml:space="preserve">. Grand Rapids: Zondervan, 1971.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Harris, R. Laird, Gleason L. Archer, and Bruce K. Waltke. </w:t>
      </w:r>
      <w:r>
        <w:rPr>
          <w:i/>
          <w:iCs/>
        </w:rPr>
        <w:t xml:space="preserve">Theological Wordbook of the Old Testament</w:t>
      </w:r>
      <w:r>
        <w:rPr/>
        <w:t xml:space="preserve">. 2 vols. Chicago: Moody Press, Chicago, 1980.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Harris, Murray J. </w:t>
      </w:r>
      <w:r>
        <w:rPr>
          <w:i/>
          <w:iCs/>
        </w:rPr>
        <w:t xml:space="preserve">The Second Epistle to the Corinthians</w:t>
      </w:r>
      <w:r>
        <w:rPr/>
        <w:t xml:space="preserve">. New International Greek Testament Commentary. Grand Rapids: Eerdmans, 2005.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Hartley, John E. </w:t>
      </w:r>
      <w:r>
        <w:rPr>
          <w:i/>
          <w:iCs/>
        </w:rPr>
        <w:t xml:space="preserve">The Book of Job</w:t>
      </w:r>
      <w:r>
        <w:rPr/>
        <w:t xml:space="preserve">. New International Commentary on the Old Testament. Grand Rapids: Eerdmans, 1988.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Leviticus</w:t>
      </w:r>
      <w:r>
        <w:rPr/>
        <w:t xml:space="preserve">. Word Biblical Commentary. Nashville: Thomas Nelson, 1992.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Hastings, James, ed. </w:t>
      </w:r>
      <w:r>
        <w:rPr>
          <w:i/>
          <w:iCs/>
        </w:rPr>
        <w:t xml:space="preserve">A Dictionary of the Bible</w:t>
      </w:r>
      <w:r>
        <w:rPr/>
        <w:t xml:space="preserve">. Peabody, MA: Hendrickson Publishers, 1988.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Hawthorne, Gerald F. </w:t>
      </w:r>
      <w:r>
        <w:rPr>
          <w:i/>
          <w:iCs/>
        </w:rPr>
        <w:t xml:space="preserve">Philippians.</w:t>
      </w:r>
      <w:r>
        <w:rPr/>
        <w:t xml:space="preserve"> Word Biblical Commentary. Waco, TX: Wordbooks, 1983.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Hawthorne, Gerald F., and Ralph P. Martin. </w:t>
      </w:r>
      <w:r>
        <w:rPr>
          <w:i/>
          <w:iCs/>
        </w:rPr>
        <w:t xml:space="preserve">Philippians</w:t>
      </w:r>
      <w:r>
        <w:rPr/>
        <w:t xml:space="preserve">. Word Biblical Commentary. Rev. ed. Nashville, TN: Thomas Nelson, 2004.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Hays, Richard B. </w:t>
      </w:r>
      <w:r>
        <w:rPr>
          <w:i/>
          <w:iCs/>
        </w:rPr>
        <w:t xml:space="preserve">First Corinthians</w:t>
      </w:r>
      <w:r>
        <w:rPr/>
        <w:t xml:space="preserve">. Louisville, KY: John Knox Press, 1997.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Heiser, Michael. </w:t>
      </w:r>
      <w:r>
        <w:rPr>
          <w:i/>
          <w:iCs/>
        </w:rPr>
        <w:t xml:space="preserve">The Unseen Realm</w:t>
      </w:r>
      <w:r>
        <w:rPr/>
        <w:t xml:space="preserve">. Bellingham, WA: Lexham Press, 2015.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Hendriksen, William. </w:t>
      </w:r>
      <w:r>
        <w:rPr>
          <w:i/>
          <w:iCs/>
        </w:rPr>
        <w:t xml:space="preserve">New Testament Commentary</w:t>
      </w:r>
      <w:r>
        <w:rPr/>
        <w:t xml:space="preserve">. 12 vols. Grand Rapids: Baker Academic, 1962, 1973, 1978, 1979, 1981.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Henry, Matthew. </w:t>
      </w:r>
      <w:r>
        <w:rPr>
          <w:i/>
          <w:iCs/>
        </w:rPr>
        <w:t xml:space="preserve">Matthew Henry’s Commentary on the Whole Bible</w:t>
      </w:r>
      <w:r>
        <w:rPr/>
        <w:t xml:space="preserve">. Old Tappan, NJ: Revell, 1990.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Hertzberg, Hans Wilhelm. </w:t>
      </w:r>
      <w:r>
        <w:rPr>
          <w:i/>
          <w:iCs/>
        </w:rPr>
        <w:t xml:space="preserve">I and II Samuel</w:t>
      </w:r>
      <w:r>
        <w:rPr/>
        <w:t xml:space="preserve">. The Old Testament Library. Philadelphia: Westminster Press, 1964.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Hiebert, D. Edmond. </w:t>
      </w:r>
      <w:r>
        <w:rPr>
          <w:i/>
          <w:iCs/>
        </w:rPr>
        <w:t xml:space="preserve">1 Peter: An Expository Commentary</w:t>
      </w:r>
      <w:r>
        <w:rPr/>
        <w:t xml:space="preserve">. Winona Lake, IN: BMH Books, 2008.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Hill, David. </w:t>
      </w:r>
      <w:r>
        <w:rPr>
          <w:i/>
          <w:iCs/>
        </w:rPr>
        <w:t xml:space="preserve">The Gospel of Matthew</w:t>
      </w:r>
      <w:r>
        <w:rPr/>
        <w:t xml:space="preserve">. New Century Bible Commentary. London: Marshall, Morgan and Scott, 1972.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Greek Words and Hebrew Meanings</w:t>
      </w:r>
      <w:r>
        <w:rPr/>
        <w:t xml:space="preserve">. NY: Cambridge University Press, 1967.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Hillyer, Norman. </w:t>
      </w:r>
      <w:r>
        <w:rPr>
          <w:i/>
          <w:iCs/>
        </w:rPr>
        <w:t xml:space="preserve">1 and 2 Peter, Jude</w:t>
      </w:r>
      <w:r>
        <w:rPr/>
        <w:t xml:space="preserve">. New International Biblical Commentary. Grand Rapids: Baker Books, 1991.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Hodges, Zane C. </w:t>
      </w:r>
      <w:r>
        <w:rPr>
          <w:i/>
          <w:iCs/>
        </w:rPr>
        <w:t xml:space="preserve">Absolutely Free: A Biblical Reply to Lordship Salvation</w:t>
      </w:r>
      <w:r>
        <w:rPr/>
        <w:t xml:space="preserve">. Corinth, TX: Grace Evangelical Society, 2014.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Hodges, Zane C., and Arthur L. Farstad. </w:t>
      </w:r>
      <w:r>
        <w:rPr>
          <w:i/>
          <w:iCs/>
        </w:rPr>
        <w:t xml:space="preserve">The Greek New Testament According to the Majority Text</w:t>
      </w:r>
      <w:r>
        <w:rPr/>
        <w:t xml:space="preserve">. Nashville: Thomas Nelson, 1985.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Hoehner, Harold W. </w:t>
      </w:r>
      <w:r>
        <w:rPr>
          <w:i/>
          <w:iCs/>
        </w:rPr>
        <w:t xml:space="preserve">Ephesians: An Exegetical Commentary</w:t>
      </w:r>
      <w:r>
        <w:rPr/>
        <w:t xml:space="preserve">. Grand Rapids: Baker Academic, 2002.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Holladay, William Lee. </w:t>
      </w:r>
      <w:r>
        <w:rPr>
          <w:i/>
          <w:iCs/>
        </w:rPr>
        <w:t xml:space="preserve">Concise Hebrew and Aramaic Lexicon of the Old Testament</w:t>
      </w:r>
      <w:r>
        <w:rPr/>
        <w:t xml:space="preserve">. Leiden, Netherlands: Brill Publishers, 2000.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Isaiah: Scroll of Prophetic Heritage.</w:t>
      </w:r>
      <w:r>
        <w:rPr/>
        <w:t xml:space="preserve"> Grand Rapids: Eerdmans, 1978.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Jeremiah: A Commentary on the Book of the Prophet Jeremiah.</w:t>
      </w:r>
      <w:r>
        <w:rPr/>
        <w:t xml:space="preserve"> Hermeneia Series. Philadelphia, PA: Fortress Press, 1986.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Homan, Michael. “Did the Ancient Israelites Drink Beer?” Biblical Archaeological Review. Sept./Oct. 2010, Vo. 36, no. 5. Glenn J. Corbett, ed. Washington, D.C.: Biblical Archaeological Society.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Hooker, Morna D.,ed. </w:t>
      </w:r>
      <w:r>
        <w:rPr>
          <w:i/>
          <w:iCs/>
        </w:rPr>
        <w:t xml:space="preserve">Black’s New Testament Commentary. 13 vols.</w:t>
      </w:r>
      <w:r>
        <w:rPr/>
        <w:t xml:space="preserve"> Peabody, MA: Hendrickson Publishers, 1993.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Horrell, David G. </w:t>
      </w:r>
      <w:r>
        <w:rPr>
          <w:i/>
          <w:iCs/>
        </w:rPr>
        <w:t xml:space="preserve">The Epistles of Peter and Jude</w:t>
      </w:r>
      <w:r>
        <w:rPr/>
        <w:t xml:space="preserve">. Epworth Commentaries. London: Epworth Press, 1998.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Hossfeld, F. L., and E. Zenger. </w:t>
      </w:r>
      <w:r>
        <w:rPr>
          <w:i/>
          <w:iCs/>
        </w:rPr>
        <w:t xml:space="preserve">Psalms</w:t>
      </w:r>
      <w:r>
        <w:rPr/>
        <w:t xml:space="preserve">. 3 vols. Hermeneia. Minneapolis, MN: Fortress Press, 2011.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Howard, David. </w:t>
      </w:r>
      <w:r>
        <w:rPr>
          <w:i/>
          <w:iCs/>
        </w:rPr>
        <w:t xml:space="preserve">Joshua</w:t>
      </w:r>
      <w:r>
        <w:rPr/>
        <w:t xml:space="preserve">. New American Commentary. Nashville: Broadman and Holman, 1998.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Howard, George. </w:t>
      </w:r>
      <w:r>
        <w:rPr>
          <w:i/>
          <w:iCs/>
        </w:rPr>
        <w:t xml:space="preserve">The Hebrew Gospel of Matthew</w:t>
      </w:r>
      <w:r>
        <w:rPr/>
        <w:t xml:space="preserve">. Macon, GA: Mercer University Press, 1995.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Hubbard, Robert L. </w:t>
      </w:r>
      <w:r>
        <w:rPr>
          <w:i/>
          <w:iCs/>
        </w:rPr>
        <w:t xml:space="preserve">The Book of Ruth</w:t>
      </w:r>
      <w:r>
        <w:rPr/>
        <w:t xml:space="preserve">. New International Commentary on the Old Testament. Grand Rapids: Eerdmans, 1988.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Hughes, John J. “Hebrews IX 15ff. and Galatians III 15ff,” </w:t>
      </w:r>
      <w:r>
        <w:rPr>
          <w:i/>
          <w:iCs/>
        </w:rPr>
        <w:t xml:space="preserve">Novum Testamentum.</w:t>
      </w:r>
      <w:r>
        <w:rPr/>
        <w:t xml:space="preserve"> vol. XXI, fasc. 1 (April 1979). Netherlands: Brill.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Hughes, Philip E. </w:t>
      </w:r>
      <w:r>
        <w:rPr>
          <w:i/>
          <w:iCs/>
        </w:rPr>
        <w:t xml:space="preserve">The Second Epistle to the Corinthians</w:t>
      </w:r>
      <w:r>
        <w:rPr/>
        <w:t xml:space="preserve">. New International Commentary on the New Testament. Grand Rapids: Eerdmans, 1962.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Hunt, Dave. </w:t>
      </w:r>
      <w:r>
        <w:rPr>
          <w:i/>
          <w:iCs/>
        </w:rPr>
        <w:t xml:space="preserve">What love is this? Calvinism’s misrepresentation of God</w:t>
      </w:r>
      <w:r>
        <w:rPr/>
        <w:t xml:space="preserve">. Bend OR: Berean Call, 2002.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Hyatt, J. P. </w:t>
      </w:r>
      <w:r>
        <w:rPr>
          <w:i/>
          <w:iCs/>
        </w:rPr>
        <w:t xml:space="preserve">Exodus</w:t>
      </w:r>
      <w:r>
        <w:rPr/>
        <w:t xml:space="preserve">. New Century Bible Commentary. Grand Rapids: Eerdmans, 1980.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Hyndman, J.S. </w:t>
      </w:r>
      <w:r>
        <w:rPr>
          <w:i/>
          <w:iCs/>
        </w:rPr>
        <w:t xml:space="preserve">Lectures on the Principles of Unitarianism.</w:t>
      </w:r>
      <w:r>
        <w:rPr/>
        <w:t xml:space="preserve"> Reprinted by Spirit &amp; Truth Fellowship. First published 1824.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Instone-Brewer, David. </w:t>
      </w:r>
      <w:r>
        <w:rPr>
          <w:i/>
          <w:iCs/>
        </w:rPr>
        <w:t xml:space="preserve">Divorce and Remarriage in the Church</w:t>
      </w:r>
      <w:r>
        <w:rPr/>
        <w:t xml:space="preserve">. Downer’s Grove, IL: InterVarsity Press, 2003.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Irons, Charles Lee, Danny Andre Dixon, and Dustin R. Smith. </w:t>
      </w:r>
      <w:r>
        <w:rPr>
          <w:i/>
          <w:iCs/>
        </w:rPr>
        <w:t xml:space="preserve">The Son of God: Three Views on the Identity of Jesus</w:t>
      </w:r>
      <w:r>
        <w:rPr/>
        <w:t xml:space="preserve">. Eugene, OR: Wipf and Stock Publishers, 2015.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Jackman, David. </w:t>
      </w:r>
      <w:r>
        <w:rPr>
          <w:i/>
          <w:iCs/>
        </w:rPr>
        <w:t xml:space="preserve">Judges, Ruth</w:t>
      </w:r>
      <w:r>
        <w:rPr/>
        <w:t xml:space="preserve">. Mastering the Old Testament. Nashville: Thomas Nelson, 1991.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Jacobs, Tom. “Conservatives and Liberals Have Differing Mental Images of God.” psmag.com., June 13, 2018.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James, Montague Rhodes. </w:t>
      </w:r>
      <w:r>
        <w:rPr>
          <w:i/>
          <w:iCs/>
        </w:rPr>
        <w:t xml:space="preserve">The Apocryphal New Testament</w:t>
      </w:r>
      <w:r>
        <w:rPr/>
        <w:t xml:space="preserve">. Oxford University Press, 1924.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Jamieson, Robert, A. R. Fausset, and David Brown. </w:t>
      </w:r>
      <w:r>
        <w:rPr>
          <w:i/>
          <w:iCs/>
        </w:rPr>
        <w:t xml:space="preserve">A Commentary on the Old and New Testaments</w:t>
      </w:r>
      <w:r>
        <w:rPr/>
        <w:t xml:space="preserve">. Grand Rapids: Eerdmans, 1984.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Japhet, Sara. </w:t>
      </w:r>
      <w:r>
        <w:rPr>
          <w:i/>
          <w:iCs/>
        </w:rPr>
        <w:t xml:space="preserve">I and II Chronicles: A Commentary</w:t>
      </w:r>
      <w:r>
        <w:rPr/>
        <w:t xml:space="preserve">. Old Testament Library. Louisville, KY: Westminster John Knox Press, 1993.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Jenson, Robert W. </w:t>
      </w:r>
      <w:r>
        <w:rPr>
          <w:i/>
          <w:iCs/>
        </w:rPr>
        <w:t xml:space="preserve">Ezekiel</w:t>
      </w:r>
      <w:r>
        <w:rPr/>
        <w:t xml:space="preserve">. Brazos Theological Commentary on the Bible. Grand Rapids: Brazos Press, 2009.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Johnston, Mary. </w:t>
      </w:r>
      <w:r>
        <w:rPr>
          <w:i/>
          <w:iCs/>
        </w:rPr>
        <w:t xml:space="preserve">Roman Life</w:t>
      </w:r>
      <w:r>
        <w:rPr/>
        <w:t xml:space="preserve">. Chicago: Scott, Foresman, 1957.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Jones, Floyd N. </w:t>
      </w:r>
      <w:r>
        <w:rPr>
          <w:i/>
          <w:iCs/>
        </w:rPr>
        <w:t xml:space="preserve">The Chronology of the Old Testament</w:t>
      </w:r>
      <w:r>
        <w:rPr/>
        <w:t xml:space="preserve">. Green Forest, AR: New Leaf Publishing Group, 2005.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Jordan, James. </w:t>
      </w:r>
      <w:r>
        <w:rPr>
          <w:i/>
          <w:iCs/>
        </w:rPr>
        <w:t xml:space="preserve">Judges: God’s War Against Humanism</w:t>
      </w:r>
      <w:r>
        <w:rPr/>
        <w:t xml:space="preserve">. Tyler, TX: Geneva Ministries, 1985.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Law of the Covenant</w:t>
      </w:r>
      <w:r>
        <w:rPr>
          <w:i/>
          <w:iCs/>
        </w:rPr>
        <w:t xml:space="preserve">.</w:t>
      </w:r>
      <w:r>
        <w:rPr/>
        <w:t xml:space="preserve"> Tyler, TX: Institute for Christian Economics, 1984.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Kaiser, Walter. </w:t>
      </w:r>
      <w:r>
        <w:rPr>
          <w:i/>
          <w:iCs/>
        </w:rPr>
        <w:t xml:space="preserve">Walking the Ancient Paths: A Commentary on Jeremiah</w:t>
      </w:r>
      <w:r>
        <w:rPr/>
        <w:t xml:space="preserve">. Bellingham, WA: Lexingham Press, 2019.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Kalisch, Marcus. </w:t>
      </w:r>
      <w:r>
        <w:rPr>
          <w:i/>
          <w:iCs/>
        </w:rPr>
        <w:t xml:space="preserve">A Historical and Critical Commentary on the Old Testament: Exodus</w:t>
      </w:r>
      <w:r>
        <w:rPr/>
        <w:t xml:space="preserve">. London: Longman, 1855.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Kautzsch, E., ed. </w:t>
      </w:r>
      <w:r>
        <w:rPr>
          <w:i/>
          <w:iCs/>
        </w:rPr>
        <w:t xml:space="preserve">Gesenius’ Hebrew Grammar</w:t>
      </w:r>
      <w:r>
        <w:rPr/>
        <w:t xml:space="preserve">. Translated by A. E. Cowley. Oxford: Clarendon Press, 1910.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Keener, Craig S. </w:t>
      </w:r>
      <w:r>
        <w:rPr>
          <w:i/>
          <w:iCs/>
        </w:rPr>
        <w:t xml:space="preserve">Acts: An Exegetical Commentary</w:t>
      </w:r>
      <w:r>
        <w:rPr/>
        <w:t xml:space="preserve">. 4 vols. Grand Rapids: Baker Academic, 2014.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of John</w:t>
      </w:r>
      <w:r>
        <w:rPr/>
        <w:t xml:space="preserve">. 2 vols. Peabody, MA: Hendrickson Publishers, 2003.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New Testament</w:t>
      </w:r>
      <w:r>
        <w:rPr/>
        <w:t xml:space="preserve">. The IVP Bible Background Commentary</w:t>
      </w:r>
      <w:r>
        <w:rPr>
          <w:i/>
          <w:iCs/>
        </w:rPr>
        <w:t xml:space="preserve">.</w:t>
      </w:r>
      <w:r>
        <w:rPr/>
        <w:t xml:space="preserve"> 1st ed. Downers Grove, IL: InterVarsity Press, 1993. 2nd ed., 2014.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Keil, C. F., and F. Delitzsch. </w:t>
      </w:r>
      <w:r>
        <w:rPr>
          <w:i/>
          <w:iCs/>
        </w:rPr>
        <w:t xml:space="preserve">Commentary on the ​Old Testament</w:t>
      </w:r>
      <w:r>
        <w:rPr/>
        <w:t xml:space="preserve">. 10 vols. Edinburgh: T&amp;T Clark, 1861. Reprinted by Grand Rapids: Eerdmans, 1976.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Kelly, J. N. D. </w:t>
      </w:r>
      <w:r>
        <w:rPr>
          <w:i/>
          <w:iCs/>
        </w:rPr>
        <w:t xml:space="preserve">The Epistles of Peter and of Jude</w:t>
      </w:r>
      <w:r>
        <w:rPr/>
        <w:t xml:space="preserve">. Black’s New Testament Commentary. Peabody, MA: Hendrickson Publishers, 1993.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Kenyon, Kathleen M. </w:t>
      </w:r>
      <w:r>
        <w:rPr>
          <w:i/>
          <w:iCs/>
        </w:rPr>
        <w:t xml:space="preserve">Digging Up Jerusalem</w:t>
      </w:r>
      <w:r>
        <w:rPr/>
        <w:t xml:space="preserve">. New York: Praeger, 1974.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Kidner, Derek. </w:t>
      </w:r>
      <w:r>
        <w:rPr>
          <w:i/>
          <w:iCs/>
        </w:rPr>
        <w:t xml:space="preserve">Psalms 1-72</w:t>
      </w:r>
      <w:r>
        <w:rPr/>
        <w:t xml:space="preserve">. Vol. 15. Tyndale Old Testament Commentaries. Downers Grove, IL: InterVarsity Press, 1975.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Kierkegaard, Søren. </w:t>
      </w:r>
      <w:r>
        <w:rPr>
          <w:i/>
          <w:iCs/>
        </w:rPr>
        <w:t xml:space="preserve">Fear and Trembling</w:t>
      </w:r>
      <w:r>
        <w:rPr/>
        <w:t xml:space="preserve">. Edited by C. Stephen Evans and Sylvia Walsh. Translated by Sylvia Walsh. Cambridge University Press, 2006.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Kistemaker, Simon, J. </w:t>
      </w:r>
      <w:r>
        <w:rPr>
          <w:i/>
          <w:iCs/>
        </w:rPr>
        <w:t xml:space="preserve">New Testament Commentary</w:t>
      </w:r>
      <w:r>
        <w:rPr/>
        <w:t xml:space="preserve">. 12 vols. Grand Rapids: Baker Academic, 1987.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Kittel, Gerhard, and Gerhard Friedrich, eds. Geoffrey Bromiley, trans. </w:t>
      </w:r>
      <w:r>
        <w:rPr>
          <w:i/>
          <w:iCs/>
        </w:rPr>
        <w:t xml:space="preserve">Theological Dictionary of the New Testament</w:t>
      </w:r>
      <w:r>
        <w:rPr/>
        <w:t xml:space="preserve">. 10 vols. Grand Rapids: Eerdmans, 1972.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Klein, Ralph W. </w:t>
      </w:r>
      <w:r>
        <w:rPr>
          <w:i/>
          <w:iCs/>
        </w:rPr>
        <w:t xml:space="preserve">1 Chronicles</w:t>
      </w:r>
      <w:r>
        <w:rPr/>
        <w:t xml:space="preserve">. Hermeneia. Minneapolis: Fortress Press, 2006.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2 Chronicles</w:t>
      </w:r>
      <w:r>
        <w:rPr/>
        <w:t xml:space="preserve">. Hermeneia. Minneapolis: Fortress Press, 2012.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Klink, Edward. </w:t>
      </w:r>
      <w:r>
        <w:rPr>
          <w:i/>
          <w:iCs/>
        </w:rPr>
        <w:t xml:space="preserve">John</w:t>
      </w:r>
      <w:r>
        <w:rPr/>
        <w:t xml:space="preserve">. Exegetical Commentary on the New Testament. Grand Rapids: Zondervan, 2016.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Koehler, Ludwig, and Walter Baumgartner. HALOT </w:t>
      </w:r>
      <w:r>
        <w:rPr>
          <w:i/>
          <w:iCs/>
        </w:rPr>
        <w:t xml:space="preserve">Hebrew and Aramaic Lexicon of the Old Testament</w:t>
      </w:r>
      <w:r>
        <w:rPr/>
        <w:t xml:space="preserve">. Leiden, Netherlands: Brill, 2001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Koester, Helmut, ed. </w:t>
      </w:r>
      <w:r>
        <w:rPr>
          <w:i/>
          <w:iCs/>
        </w:rPr>
        <w:t xml:space="preserve">Hermeneia: A Critical and Historical Commentary on the Bible</w:t>
      </w:r>
      <w:r>
        <w:rPr/>
        <w:t xml:space="preserve">. Minneapolis, MN: Augsburg-Fortress Press, 2005.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Koester, Helmut. “Outside the Camp: Hebrews 13:9-14.” Harvard Theological Review. vol. 55, no. 4 (1962). Cambridge University Press.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Kostenberger, Andreas. 1-2 </w:t>
      </w:r>
      <w:r>
        <w:rPr>
          <w:i/>
          <w:iCs/>
        </w:rPr>
        <w:t xml:space="preserve">Timothy and Titus</w:t>
      </w:r>
      <w:r>
        <w:rPr/>
        <w:t xml:space="preserve">. Evangelical Biblical Theology Commentary. Bellingham, WA: Lexham Press, 2020.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Kostenberger, Andreas J., and Thomas A. Schreiner. </w:t>
      </w:r>
      <w:r>
        <w:rPr>
          <w:i/>
          <w:iCs/>
        </w:rPr>
        <w:t xml:space="preserve">Women in the Church: an interpretation and application of 1 Timothy 2:9-15</w:t>
      </w:r>
      <w:r>
        <w:rPr/>
        <w:t xml:space="preserve">. 3rd ed. Wheaton, IL: Crossway, 2016. Kindle.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Kruger, Thomas. </w:t>
      </w:r>
      <w:r>
        <w:rPr>
          <w:i/>
          <w:iCs/>
        </w:rPr>
        <w:t xml:space="preserve">Qoheleth: A Commentary</w:t>
      </w:r>
      <w:r>
        <w:rPr/>
        <w:t xml:space="preserve">. Hermeneia. Minneapolis: Fortress Press, 2004.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Kruse, Colin G. </w:t>
      </w:r>
      <w:r>
        <w:rPr>
          <w:i/>
          <w:iCs/>
        </w:rPr>
        <w:t xml:space="preserve">Paul’s Letter to the Romans</w:t>
      </w:r>
      <w:r>
        <w:rPr/>
        <w:t xml:space="preserve">. The Pillar New Testament Commentary. Grand Rapids: Eerdmans, 2012.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Lamsa, George. </w:t>
      </w:r>
      <w:r>
        <w:rPr>
          <w:i/>
          <w:iCs/>
        </w:rPr>
        <w:t xml:space="preserve">The Holy Bible from Ancient Eastern Manuscripts</w:t>
      </w:r>
      <w:r>
        <w:rPr/>
        <w:t xml:space="preserve">. Nashville, TN: Holman Bible Publishers, 1957.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Lane, William L. </w:t>
      </w:r>
      <w:r>
        <w:rPr>
          <w:i/>
          <w:iCs/>
        </w:rPr>
        <w:t xml:space="preserve">The Gospel of Mark</w:t>
      </w:r>
      <w:r>
        <w:rPr/>
        <w:t xml:space="preserve">. The New International Commentary on the New Testament, Grand Rapids: Eerdmans, 1974.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Hebrews 9-13</w:t>
      </w:r>
      <w:r>
        <w:rPr/>
        <w:t xml:space="preserve">. Vol. 47b. Word Biblical Commentary. Nashville: Thomas Nelson, 1991.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Lang, G. H. </w:t>
      </w:r>
      <w:r>
        <w:rPr>
          <w:i/>
          <w:iCs/>
        </w:rPr>
        <w:t xml:space="preserve">The Epistle to the Hebrews</w:t>
      </w:r>
      <w:r>
        <w:rPr/>
        <w:t xml:space="preserve">. London: Paternoster Press, 1951.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Lange, John P. </w:t>
      </w:r>
      <w:r>
        <w:rPr>
          <w:i/>
          <w:iCs/>
        </w:rPr>
        <w:t xml:space="preserve">Commentary on the Holy Scriptures: Critical, Doctrinal, and Homiletical</w:t>
      </w:r>
      <w:r>
        <w:rPr/>
        <w:t xml:space="preserve">. 24 vols. NY: Scribner’s, 1880.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Laubach Frank. </w:t>
      </w:r>
      <w:r>
        <w:rPr>
          <w:i/>
          <w:iCs/>
        </w:rPr>
        <w:t xml:space="preserve">The Inspired Letters of the New Testament</w:t>
      </w:r>
      <w:r>
        <w:rPr/>
        <w:t xml:space="preserve">. New York: Thomas Nelson, 1956.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Lawler, Andrew. “The Pearl Trade.” </w:t>
      </w:r>
      <w:r>
        <w:rPr>
          <w:i/>
          <w:iCs/>
        </w:rPr>
        <w:t xml:space="preserve">Archaeology</w:t>
      </w:r>
      <w:r>
        <w:rPr/>
        <w:t xml:space="preserve"> Magazine. March/April 2012.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Laws, Sophie. </w:t>
      </w:r>
      <w:r>
        <w:rPr>
          <w:i/>
          <w:iCs/>
        </w:rPr>
        <w:t xml:space="preserve">The Epistle of James</w:t>
      </w:r>
      <w:r>
        <w:rPr/>
        <w:t xml:space="preserve">. Black’s New Testament Commentary. Peabody, MA: Hendrickson Publishers, 1993.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Lenski, R. C. H. </w:t>
      </w:r>
      <w:r>
        <w:rPr>
          <w:i/>
          <w:iCs/>
        </w:rPr>
        <w:t xml:space="preserve">The Interpretation of the New Testament.</w:t>
      </w:r>
      <w:r>
        <w:rPr/>
        <w:t xml:space="preserve"> 12 vols. Minneapolis, MN: Augsburg Publishing House, 1946. Reprinted 1961.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Leupold, H. C. </w:t>
      </w:r>
      <w:r>
        <w:rPr>
          <w:i/>
          <w:iCs/>
        </w:rPr>
        <w:t xml:space="preserve">Exposition of Daniel</w:t>
      </w:r>
      <w:r>
        <w:rPr/>
        <w:t xml:space="preserve">. Grand Rapids: Baker Book House, 1990.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Exposition of Genesis</w:t>
      </w:r>
      <w:r>
        <w:rPr/>
        <w:t xml:space="preserve">. Grand Rapids: Baker Book House, 1942.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Levine, Baruch A. </w:t>
      </w:r>
      <w:r>
        <w:rPr>
          <w:i/>
          <w:iCs/>
        </w:rPr>
        <w:t xml:space="preserve">Leviticus =</w:t>
      </w:r>
      <w:r>
        <w:rPr/>
        <w:t xml:space="preserve"> </w:t>
      </w:r>
      <w:r>
        <w:rPr>
          <w:i/>
          <w:iCs/>
        </w:rPr>
        <w:t xml:space="preserve">Va-yikra: the traditional Hebrew text with the new JPS translation/commentary</w:t>
      </w:r>
      <w:r>
        <w:rPr/>
        <w:t xml:space="preserve">. Philadelphia: Jewish Publication Society, 1989.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Levinsohn, Stephen H. “Functions of Copula-Participle Combinations (‘Periphrastics’),” article in </w:t>
      </w:r>
      <w:r>
        <w:rPr>
          <w:i/>
          <w:iCs/>
        </w:rPr>
        <w:t xml:space="preserve">The Greek Verb Revisited: A Fresh Approach for Biblical Exegesis,</w:t>
      </w:r>
      <w:r>
        <w:rPr/>
        <w:t xml:space="preserve"> edited by Steven E. Runge and Schristopher J. Fresch. Bellingham, WA: Lexham Press, 2016.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Lewis, C. S. </w:t>
      </w:r>
      <w:r>
        <w:rPr>
          <w:i/>
          <w:iCs/>
        </w:rPr>
        <w:t xml:space="preserve">The Lion, the Witch and the Wardrobe: a story for children</w:t>
      </w:r>
      <w:r>
        <w:rPr/>
        <w:t xml:space="preserve">. </w:t>
      </w:r>
      <w:r>
        <w:rPr>
          <w:i/>
          <w:iCs/>
        </w:rPr>
        <w:t xml:space="preserve">Chronicles of Narnia</w:t>
      </w:r>
      <w:r>
        <w:rPr/>
        <w:t xml:space="preserve"> series. Pauline Baynes, illus. London: G Bless, 1950.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Liardon, Roberts. </w:t>
      </w:r>
      <w:r>
        <w:rPr>
          <w:i/>
          <w:iCs/>
        </w:rPr>
        <w:t xml:space="preserve">God’s Generals: why they succeeded and why some failed</w:t>
      </w:r>
      <w:r>
        <w:rPr/>
        <w:t xml:space="preserve">. Tulsa, OK: Albury Publishing, 1996.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Liddell, Henry George, and Robert Scott. </w:t>
      </w:r>
      <w:r>
        <w:rPr>
          <w:i/>
          <w:iCs/>
        </w:rPr>
        <w:t xml:space="preserve">A Greek-English Lexicon</w:t>
      </w:r>
      <w:r>
        <w:rPr/>
        <w:t xml:space="preserve">. Oxford University Press, 1992.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Lightfoot, Joseph Barber. </w:t>
      </w:r>
      <w:r>
        <w:rPr>
          <w:i/>
          <w:iCs/>
        </w:rPr>
        <w:t xml:space="preserve">Notes on the Epistles of St. Paul</w:t>
      </w:r>
      <w:r>
        <w:rPr/>
        <w:t xml:space="preserve">. Peabody, MA: Hendrickson Publishers. Reprinted 1993.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St. Paul’s Epistle to the Galatians</w:t>
      </w:r>
      <w:r>
        <w:rPr/>
        <w:t xml:space="preserve">. Peabody, MA: Hendrickson Publishers, 1993.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St. Paul’s Epistles to the Colossians and Philemon</w:t>
      </w:r>
      <w:r>
        <w:rPr/>
        <w:t xml:space="preserve">. London: Macmillan, 1875. 8th edition, 1886.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Lightfoot, John. </w:t>
      </w:r>
      <w:r>
        <w:rPr>
          <w:i/>
          <w:iCs/>
        </w:rPr>
        <w:t xml:space="preserve">A Commentary on the New Testament from the Talmud and Hebraica</w:t>
      </w:r>
      <w:r>
        <w:rPr/>
        <w:t xml:space="preserve">. Peabody, MA: Hendrickson Publishers, 2003.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Lincoln, Andrew T. </w:t>
      </w:r>
      <w:r>
        <w:rPr>
          <w:i/>
          <w:iCs/>
        </w:rPr>
        <w:t xml:space="preserve">Ephesians</w:t>
      </w:r>
      <w:r>
        <w:rPr/>
        <w:t xml:space="preserve">. Vol. 42. Word Biblical Commentary. Dallas: Word, Incorporated, 1990.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Lock, W. W. </w:t>
      </w:r>
      <w:r>
        <w:rPr>
          <w:i/>
          <w:iCs/>
        </w:rPr>
        <w:t xml:space="preserve">Pastoral Epistles</w:t>
      </w:r>
      <w:r>
        <w:rPr/>
        <w:t xml:space="preserve">. International Critical Commentary. Edinburgh: T&amp;T Clark, 1924.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Lockyer, Herbert L. </w:t>
      </w:r>
      <w:r>
        <w:rPr>
          <w:i/>
          <w:iCs/>
        </w:rPr>
        <w:t xml:space="preserve">All the Divine Names and Titles in the Bible</w:t>
      </w:r>
      <w:r>
        <w:rPr/>
        <w:t xml:space="preserve">. Grand Rapids: Zondervan, 1975.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All the Parables of the Bible</w:t>
      </w:r>
      <w:r>
        <w:rPr/>
        <w:t xml:space="preserve">. Grand Rapids: Zondervan, 1973.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Loh, I-Jin, and Eugene A. Nida. </w:t>
      </w:r>
      <w:r>
        <w:rPr>
          <w:i/>
          <w:iCs/>
        </w:rPr>
        <w:t xml:space="preserve">A Translator's Handbook on Paul’s Letter to the Philippians</w:t>
      </w:r>
      <w:r>
        <w:rPr/>
        <w:t xml:space="preserve">. New York: United Bible Societies, 1983.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Lohfink, Norbert. </w:t>
      </w:r>
      <w:r>
        <w:rPr>
          <w:i/>
          <w:iCs/>
        </w:rPr>
        <w:t xml:space="preserve">Qoheleth</w:t>
      </w:r>
      <w:r>
        <w:rPr/>
        <w:t xml:space="preserve">. Continental Commentary. Minneapolis: Fortress Press, 2003,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Longenecker, Richard N. </w:t>
      </w:r>
      <w:r>
        <w:rPr>
          <w:i/>
          <w:iCs/>
        </w:rPr>
        <w:t xml:space="preserve">The Epistle to the Romans: A commentary on the Greek text</w:t>
      </w:r>
      <w:r>
        <w:rPr/>
        <w:t xml:space="preserve">. New International Greek Testament Commentary. Grand Rapids: Eerdmans, 2016.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Galatians</w:t>
      </w:r>
      <w:r>
        <w:rPr/>
        <w:t xml:space="preserve">. Vol. 41. Word Biblical Commentary. Nashville: Thomas Nelson, 1990.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Longman, Tremper. </w:t>
      </w:r>
      <w:r>
        <w:rPr>
          <w:i/>
          <w:iCs/>
        </w:rPr>
        <w:t xml:space="preserve">The Book of Ecclesiates</w:t>
      </w:r>
      <w:r>
        <w:rPr/>
        <w:t xml:space="preserve">. New International Commentary on the Old Testament. Grand Rapids: Eerdmans, 1998.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Louw, Johannes P., and Eugene A. Nida. </w:t>
      </w:r>
      <w:r>
        <w:rPr>
          <w:i/>
          <w:iCs/>
        </w:rPr>
        <w:t xml:space="preserve">Greek-English Lexicon of the New Testament Based on Semantic Domains</w:t>
      </w:r>
      <w:r>
        <w:rPr/>
        <w:t xml:space="preserve">. 2nd ed. NY: United Bible Societies, 1989.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Lucas, Dick, and Christopher Green. </w:t>
      </w:r>
      <w:r>
        <w:rPr>
          <w:i/>
          <w:iCs/>
        </w:rPr>
        <w:t xml:space="preserve">The Message of 2 Peter and Jude</w:t>
      </w:r>
      <w:r>
        <w:rPr/>
        <w:t xml:space="preserve">. The Bible Speaks Today. Downers Grove, IL: IVP Academic, 2021.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Luz, Ulrich. </w:t>
      </w:r>
      <w:r>
        <w:rPr>
          <w:i/>
          <w:iCs/>
        </w:rPr>
        <w:t xml:space="preserve">Matthew 1-7</w:t>
      </w:r>
      <w:r>
        <w:rPr/>
        <w:t xml:space="preserve">. Hermeneia. Minneapolis, MN: Augsburg-Fortress Press, 2007.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Matthew 21-28</w:t>
      </w:r>
      <w:r>
        <w:rPr/>
        <w:t xml:space="preserve">. Hermeneia. Minneapolis, MN: Augsburg-Fortress Press, 2005.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MacCorMack, Sabine. </w:t>
      </w:r>
      <w:r>
        <w:rPr>
          <w:i/>
          <w:iCs/>
        </w:rPr>
        <w:t xml:space="preserve">Art and Ceremony in Late Antiquity</w:t>
      </w:r>
      <w:r>
        <w:rPr/>
        <w:t xml:space="preserve">. Berkeley:University of California Press, 1981.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MacDonald, Margaret Y. </w:t>
      </w:r>
      <w:r>
        <w:rPr>
          <w:i/>
          <w:iCs/>
        </w:rPr>
        <w:t xml:space="preserve">Colossians and Ephesians</w:t>
      </w:r>
      <w:r>
        <w:rPr/>
        <w:t xml:space="preserve">. Vol. 17. Sacra Pagina. Edited by Daniel J. Harrington. Collegeville, MN: Liturgical Press, 2008.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MacDonald, William Graham. </w:t>
      </w:r>
      <w:r>
        <w:rPr>
          <w:i/>
          <w:iCs/>
        </w:rPr>
        <w:t xml:space="preserve">Greek Enchiridion: a concise handbook of grammar for translation and exegesis</w:t>
      </w:r>
      <w:r>
        <w:rPr/>
        <w:t xml:space="preserve">. Peabody, MA: Hendrickson, 1986.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Mackie, G. M. </w:t>
      </w:r>
      <w:r>
        <w:rPr>
          <w:i/>
          <w:iCs/>
        </w:rPr>
        <w:t xml:space="preserve">Bible Manners and Customs</w:t>
      </w:r>
      <w:r>
        <w:rPr/>
        <w:t xml:space="preserve">. Indianapolis, IN: Christian Educational Services, 2002/ 2006. A revision of </w:t>
      </w:r>
      <w:r>
        <w:rPr>
          <w:i/>
          <w:iCs/>
        </w:rPr>
        <w:t xml:space="preserve">Bible Manners and Customs</w:t>
      </w:r>
      <w:r>
        <w:rPr/>
        <w:t xml:space="preserve"> by G. M. Mackie, 1898.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MacLaren, Alexander. </w:t>
      </w:r>
      <w:r>
        <w:rPr>
          <w:i/>
          <w:iCs/>
        </w:rPr>
        <w:t xml:space="preserve">Expositions of Holy Scripture</w:t>
      </w:r>
      <w:r>
        <w:rPr/>
        <w:t xml:space="preserve">. Grand Rapids: Baker Book House, 1952.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Magiera, Janet M. </w:t>
      </w:r>
      <w:r>
        <w:rPr>
          <w:i/>
          <w:iCs/>
        </w:rPr>
        <w:t xml:space="preserve">Aramaic Peshitta New Testament Translation</w:t>
      </w:r>
      <w:r>
        <w:rPr/>
        <w:t xml:space="preserve">. San Diego, CA: Light of the World Ministry, 2006.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Maier, Paul L. </w:t>
      </w:r>
      <w:r>
        <w:rPr>
          <w:i/>
          <w:iCs/>
        </w:rPr>
        <w:t xml:space="preserve">First Easter: The true and unfamiliar story in words and pictures</w:t>
      </w:r>
      <w:r>
        <w:rPr/>
        <w:t xml:space="preserve">. New York: Harper &amp; Row, 1973.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Maier, Walter. </w:t>
      </w:r>
      <w:r>
        <w:rPr>
          <w:i/>
          <w:iCs/>
        </w:rPr>
        <w:t xml:space="preserve">1 Kings 1-11</w:t>
      </w:r>
      <w:r>
        <w:rPr/>
        <w:t xml:space="preserve">. Concordia Commentary. St. Louis, MO: Concordia Publishing House, 2018.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1 Kings 12-22</w:t>
      </w:r>
      <w:r>
        <w:rPr/>
        <w:t xml:space="preserve">. Concordia Commentary. St. Louis, MO: Concordia Publishing House, 2019.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Malherbe, Abraham J. </w:t>
      </w:r>
      <w:r>
        <w:rPr>
          <w:i/>
          <w:iCs/>
        </w:rPr>
        <w:t xml:space="preserve">The Letters to the Thessalonians</w:t>
      </w:r>
      <w:r>
        <w:rPr/>
        <w:t xml:space="preserve">. Anchor Yale Bible. Yale University Press, 2004.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Malina, Bruce J. </w:t>
      </w:r>
      <w:r>
        <w:rPr>
          <w:i/>
          <w:iCs/>
        </w:rPr>
        <w:t xml:space="preserve">The New Testament World: Insights from Cultural Anthropology</w:t>
      </w:r>
      <w:r>
        <w:rPr/>
        <w:t xml:space="preserve">. Louisville, KY: Westminster John Knox Press, 2001.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Mann, C. S. </w:t>
      </w:r>
      <w:r>
        <w:rPr>
          <w:i/>
          <w:iCs/>
        </w:rPr>
        <w:t xml:space="preserve">Mark</w:t>
      </w:r>
      <w:r>
        <w:rPr/>
        <w:t xml:space="preserve">. Anchor Bible. Yale University Press, 1986.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Manning Gary. “Misinterpreting the Thief (John 10:10)”. The Good Book Blog: Talbot School of Theology. April 28, 2016.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Marshall, I Howard. </w:t>
      </w:r>
      <w:r>
        <w:rPr>
          <w:i/>
          <w:iCs/>
        </w:rPr>
        <w:t xml:space="preserve">1 and 2 Thessalonians</w:t>
      </w:r>
      <w:r>
        <w:rPr/>
        <w:t xml:space="preserve">. New Century Bible Commentary. Grand Rapids: Eerdmans, 1983.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Marshall, I. Howard, A. R. Millard, J. I. Packer, and D. J. Wiseman, eds. </w:t>
      </w:r>
      <w:r>
        <w:rPr>
          <w:i/>
          <w:iCs/>
        </w:rPr>
        <w:t xml:space="preserve">New Bible Dictionary</w:t>
      </w:r>
      <w:r>
        <w:rPr/>
        <w:t xml:space="preserve">. Downers Grove, IL: InterVarsity Press, 1996.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Martin, Ernest L. </w:t>
      </w:r>
      <w:r>
        <w:rPr>
          <w:i/>
          <w:iCs/>
        </w:rPr>
        <w:t xml:space="preserve">Secrets of Golgotha</w:t>
      </w:r>
      <w:r>
        <w:rPr/>
        <w:t xml:space="preserve">. 2nd ed. Portland, OR: ASK Publications, 1996.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Star that Astonished the World</w:t>
      </w:r>
      <w:r>
        <w:rPr/>
        <w:t xml:space="preserve">. Portland, OR: ASK Publications, 1991.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Martin, Ralph P. </w:t>
      </w:r>
      <w:r>
        <w:rPr>
          <w:i/>
          <w:iCs/>
        </w:rPr>
        <w:t xml:space="preserve">2 Corinthians</w:t>
      </w:r>
      <w:r>
        <w:rPr/>
        <w:t xml:space="preserve">. Word Biblical Commentary. Grand Rapids: Zondervan, 2014.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James</w:t>
      </w:r>
      <w:r>
        <w:rPr/>
        <w:t xml:space="preserve">. Word Biblical Commentary. Grand Rapids: Zondervan, 1988.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Matthews, Kenneth A. </w:t>
      </w:r>
      <w:r>
        <w:rPr>
          <w:i/>
          <w:iCs/>
        </w:rPr>
        <w:t xml:space="preserve">Genesis 1-11:26</w:t>
      </w:r>
      <w:r>
        <w:rPr/>
        <w:t xml:space="preserve">. New American Commentary. Nashville: Broadman and Holman, 1996.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Genesis 11:27-50:26</w:t>
      </w:r>
      <w:r>
        <w:rPr/>
        <w:t xml:space="preserve">. New American Commentary. Nashville: Broadman and Holman, 2005.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May, Herbert G., ed. </w:t>
      </w:r>
      <w:r>
        <w:rPr>
          <w:i/>
          <w:iCs/>
        </w:rPr>
        <w:t xml:space="preserve">Oxford Bible Atlas</w:t>
      </w:r>
      <w:r>
        <w:rPr/>
        <w:t xml:space="preserve">. 3rd ed. New York: Oxford University Press, 1984.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Mays, James Luther. </w:t>
      </w:r>
      <w:r>
        <w:rPr>
          <w:i/>
          <w:iCs/>
        </w:rPr>
        <w:t xml:space="preserve">Psalms</w:t>
      </w:r>
      <w:r>
        <w:rPr/>
        <w:t xml:space="preserve">. Interpretation. Louisville, KY: Westminster John Knox Press, 1994.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Mazar, Eilat. “The Undiscovered Palace of King David in Jerusalem.” </w:t>
      </w:r>
      <w:r>
        <w:rPr>
          <w:i/>
          <w:iCs/>
        </w:rPr>
        <w:t xml:space="preserve">Biblical Archaeological Review</w:t>
      </w:r>
      <w:r>
        <w:rPr/>
        <w:t xml:space="preserve">, Jan/Feb 1997.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McCarter, P. Kyle, Jr. </w:t>
      </w:r>
      <w:r>
        <w:rPr>
          <w:i/>
          <w:iCs/>
        </w:rPr>
        <w:t xml:space="preserve">2 Samuel</w:t>
      </w:r>
      <w:r>
        <w:rPr/>
        <w:t xml:space="preserve">. Anchor Bible. Garden City, NY: Doubleday, 1984.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McClintock, John, and James Strong. </w:t>
      </w:r>
      <w:r>
        <w:rPr>
          <w:i/>
          <w:iCs/>
        </w:rPr>
        <w:t xml:space="preserve">The Cyclopedia of Biblical, Theological, and Ecclesiastical Literature</w:t>
      </w:r>
      <w:r>
        <w:rPr/>
        <w:t xml:space="preserve">. 12 vols. New York: Harper &amp; Brothers, 1867–1887.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McConnell, D. R. </w:t>
      </w:r>
      <w:r>
        <w:rPr>
          <w:i/>
          <w:iCs/>
        </w:rPr>
        <w:t xml:space="preserve">A Different Gospel: A Historical and Biblical Analysis of the Modern Faith Movement</w:t>
      </w:r>
      <w:r>
        <w:rPr/>
        <w:t xml:space="preserve">. Peabody, MA: Hendrickson Publishers, 1995.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McGee, J Vernon. </w:t>
      </w:r>
      <w:r>
        <w:rPr>
          <w:i/>
          <w:iCs/>
        </w:rPr>
        <w:t xml:space="preserve">Jonah: Dead or Alive?</w:t>
      </w:r>
      <w:r>
        <w:rPr/>
        <w:t xml:space="preserve"> Glendale, CA: The Church Press, Farson and Sons, 1960.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Thru the Bible with J. Vernon McGee</w:t>
      </w:r>
      <w:r>
        <w:rPr/>
        <w:t xml:space="preserve">. Nashville: Thomas Nelson, 1982.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McKane, William. </w:t>
      </w:r>
      <w:r>
        <w:rPr>
          <w:i/>
          <w:iCs/>
        </w:rPr>
        <w:t xml:space="preserve">Proverbs</w:t>
      </w:r>
      <w:r>
        <w:rPr/>
        <w:t xml:space="preserve">. Old Testament Library. Philadelphia: Westminster Press, 1970.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McKnight, Scott. </w:t>
      </w:r>
      <w:r>
        <w:rPr>
          <w:i/>
          <w:iCs/>
        </w:rPr>
        <w:t xml:space="preserve">The Letter of James.</w:t>
      </w:r>
      <w:r>
        <w:rPr/>
        <w:t xml:space="preserve"> New International Commentary on the New Testament. Grand Rapids: Eerdmans, 2011.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McMillen, S.I. </w:t>
      </w:r>
      <w:r>
        <w:rPr>
          <w:i/>
          <w:iCs/>
        </w:rPr>
        <w:t xml:space="preserve">None of These Diseases.</w:t>
      </w:r>
      <w:r>
        <w:rPr/>
        <w:t xml:space="preserve"> Old Tappan, NJ: Revell Publishing, 1984.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McNeile, Alan. </w:t>
      </w:r>
      <w:r>
        <w:rPr>
          <w:i/>
          <w:iCs/>
        </w:rPr>
        <w:t xml:space="preserve">The Gospel According to St. Matthew</w:t>
      </w:r>
      <w:r>
        <w:rPr/>
        <w:t xml:space="preserve">. London: MacMillan, 1915.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McRay, John. </w:t>
      </w:r>
      <w:r>
        <w:rPr>
          <w:i/>
          <w:iCs/>
        </w:rPr>
        <w:t xml:space="preserve">Paul: His Life and Teaching</w:t>
      </w:r>
      <w:r>
        <w:rPr/>
        <w:t xml:space="preserve">. Grand Rapids: Baker Academic, 2003.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McReynolds, Paul R., ed. </w:t>
      </w:r>
      <w:r>
        <w:rPr>
          <w:i/>
          <w:iCs/>
        </w:rPr>
        <w:t xml:space="preserve">Word Study Greek-English New Testament with Complete Concordance</w:t>
      </w:r>
      <w:r>
        <w:rPr/>
        <w:t xml:space="preserve">. Wheaton, IL: Tyndale House Publishers, 1998.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Melick, Richard R. </w:t>
      </w:r>
      <w:r>
        <w:rPr>
          <w:i/>
          <w:iCs/>
        </w:rPr>
        <w:t xml:space="preserve">Philippians, Colossians, Philemon</w:t>
      </w:r>
      <w:r>
        <w:rPr/>
        <w:t xml:space="preserve">. Vol. 32. New American Commentary. Nashville, TN: Broadman and Holman, 1991.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Merkle, Benjamin L. </w:t>
      </w:r>
      <w:r>
        <w:rPr>
          <w:i/>
          <w:iCs/>
        </w:rPr>
        <w:t xml:space="preserve">Ephesians</w:t>
      </w:r>
      <w:r>
        <w:rPr/>
        <w:t xml:space="preserve">. Exegetical Guide to the Greek New Testament. Nashville: Broadman and Holman, 2016.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Merrill, Eugene H., ed. </w:t>
      </w:r>
      <w:r>
        <w:rPr>
          <w:i/>
          <w:iCs/>
        </w:rPr>
        <w:t xml:space="preserve">The New American Commentary</w:t>
      </w:r>
      <w:r>
        <w:rPr/>
        <w:t xml:space="preserve">. 43 vols. Nashville: Broadman and Holman, 2003.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Metzger, Bruce M. </w:t>
      </w:r>
      <w:r>
        <w:rPr>
          <w:i/>
          <w:iCs/>
        </w:rPr>
        <w:t xml:space="preserve">The Text of the New Testament</w:t>
      </w:r>
      <w:r>
        <w:rPr/>
        <w:t xml:space="preserve">: </w:t>
      </w:r>
      <w:r>
        <w:rPr>
          <w:i/>
          <w:iCs/>
        </w:rPr>
        <w:t xml:space="preserve">Its Transmission, Corruption, and Restoration</w:t>
      </w:r>
      <w:r>
        <w:rPr/>
        <w:t xml:space="preserve">. Oxford: Oxford University Press, 1968.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Textual Commentary on the Greek New Testament</w:t>
      </w:r>
      <w:r>
        <w:rPr/>
        <w:t xml:space="preserve">. 3rd ed. New York: United Bible Societies, 1971; 4th rev. ed. NY: UBS, 1994.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Meyer, Heinrich A. W. </w:t>
      </w:r>
      <w:r>
        <w:rPr>
          <w:i/>
          <w:iCs/>
        </w:rPr>
        <w:t xml:space="preserve">Critical and Exegetical Commentary on the New Testament</w:t>
      </w:r>
      <w:r>
        <w:rPr/>
        <w:t xml:space="preserve">. 21 vols. Also known as </w:t>
      </w:r>
      <w:r>
        <w:rPr>
          <w:i/>
          <w:iCs/>
        </w:rPr>
        <w:t xml:space="preserve">Meyer’s Commentary on the New Testament</w:t>
      </w:r>
      <w:r>
        <w:rPr/>
        <w:t xml:space="preserve">. Peabody, MA: Hendrickson Publishers, Inc. Reprinted from the 1884 edition.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 </w:t>
      </w:r>
      <w:r>
        <w:rPr>
          <w:i/>
          <w:iCs/>
        </w:rPr>
        <w:t xml:space="preserve">Critical and Exegetical Handbook</w:t>
      </w:r>
      <w:r>
        <w:rPr/>
        <w:t xml:space="preserve">… Edinburgh: T&amp;T Clark, 1873-1884.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Meyer, Stephen C. </w:t>
      </w:r>
      <w:r>
        <w:rPr>
          <w:i/>
          <w:iCs/>
        </w:rPr>
        <w:t xml:space="preserve">Signature in the Cell: DNA and the evidence for intelligent design</w:t>
      </w:r>
      <w:r>
        <w:rPr/>
        <w:t xml:space="preserve">. NY: HarperOne, 2010.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Michaels, J. Ramsey. </w:t>
      </w:r>
      <w:r>
        <w:rPr>
          <w:i/>
          <w:iCs/>
        </w:rPr>
        <w:t xml:space="preserve">1 Peter</w:t>
      </w:r>
      <w:r>
        <w:rPr/>
        <w:t xml:space="preserve">. Word Biblical Commentary. Nashville: Thomas Nelson, 1988.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of John</w:t>
      </w:r>
      <w:r>
        <w:rPr/>
        <w:t xml:space="preserve">. New International Commentary on the New Testament. Grand Rapids: Eerdmans, 2010.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Middleton, T. F. </w:t>
      </w:r>
      <w:r>
        <w:rPr>
          <w:i/>
          <w:iCs/>
        </w:rPr>
        <w:t xml:space="preserve">The Doctrine of the Greek Article</w:t>
      </w:r>
      <w:r>
        <w:rPr/>
        <w:t xml:space="preserve">. London: J. and J. J. Dieghton, 1833.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Migne, J. P. “Patrologia Graeca: Greek Text,” Patrologiæ Cursus Completus. Paris: J. P. Migne, 1857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Milgrom, Jacob. </w:t>
      </w:r>
      <w:r>
        <w:rPr>
          <w:i/>
          <w:iCs/>
        </w:rPr>
        <w:t xml:space="preserve">JPS Torah Commentary: Numbers</w:t>
      </w:r>
      <w:r>
        <w:rPr/>
        <w:t xml:space="preserve">. Philadelphia: Jewish Publication Society, 1990.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Miller, Stephen G. </w:t>
      </w:r>
      <w:r>
        <w:rPr>
          <w:i/>
          <w:iCs/>
        </w:rPr>
        <w:t xml:space="preserve">Ancient Greek Athletics</w:t>
      </w:r>
      <w:r>
        <w:rPr/>
        <w:t xml:space="preserve">. New Haven: Yale University Press, 2004.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Miller, Stephen R. </w:t>
      </w:r>
      <w:r>
        <w:rPr>
          <w:i/>
          <w:iCs/>
        </w:rPr>
        <w:t xml:space="preserve">Daniel</w:t>
      </w:r>
      <w:r>
        <w:rPr/>
        <w:t xml:space="preserve">. Vol. 18. The New American Commentary. Nashville: Broadman and Holman, 1994.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Mills, Watson E., ed. </w:t>
      </w:r>
      <w:r>
        <w:rPr>
          <w:i/>
          <w:iCs/>
        </w:rPr>
        <w:t xml:space="preserve">Mercer Dictionary of the Bible</w:t>
      </w:r>
      <w:r>
        <w:rPr/>
        <w:t xml:space="preserve">. Macon, GA: Mercer University Press, 1990.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Moffat, James J. </w:t>
      </w:r>
      <w:r>
        <w:rPr>
          <w:i/>
          <w:iCs/>
        </w:rPr>
        <w:t xml:space="preserve">The Epistle to the Hebrews</w:t>
      </w:r>
      <w:r>
        <w:rPr/>
        <w:t xml:space="preserve">. International Critical Commentary. Edinburgh: T&amp;T Clark, 1924.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Moffatt, James. </w:t>
      </w:r>
      <w:r>
        <w:rPr>
          <w:i/>
          <w:iCs/>
        </w:rPr>
        <w:t xml:space="preserve">The Holy Bible containing the Old and New Testaments</w:t>
      </w:r>
      <w:r>
        <w:rPr/>
        <w:t xml:space="preserve">. London: Hodder &amp; Stoughton, 1935.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Moldenke, Harold N., and Alma L. Moldenke. </w:t>
      </w:r>
      <w:r>
        <w:rPr>
          <w:i/>
          <w:iCs/>
        </w:rPr>
        <w:t xml:space="preserve">Plants of the Bible</w:t>
      </w:r>
      <w:r>
        <w:rPr/>
        <w:t xml:space="preserve">. NY: Dover Publications, 1952.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Montanari, Franco, Chad M. Schroeder, and Madeleine Goh, eds. </w:t>
      </w:r>
      <w:r>
        <w:rPr>
          <w:i/>
          <w:iCs/>
        </w:rPr>
        <w:t xml:space="preserve">The Brill Dictionary of Ancient Greek</w:t>
      </w:r>
      <w:r>
        <w:rPr/>
        <w:t xml:space="preserve">. Boston: Brill, 2015.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Montgomery, James A. </w:t>
      </w:r>
      <w:r>
        <w:rPr>
          <w:i/>
          <w:iCs/>
        </w:rPr>
        <w:t xml:space="preserve">Daniel</w:t>
      </w:r>
      <w:r>
        <w:rPr/>
        <w:t xml:space="preserve">. International Critical Commentary. Edinburgh: T&amp;T Clark, 1927.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Moo, Douglas J. </w:t>
      </w:r>
      <w:r>
        <w:rPr>
          <w:i/>
          <w:iCs/>
        </w:rPr>
        <w:t xml:space="preserve">Letter of James.</w:t>
      </w:r>
      <w:r>
        <w:rPr/>
        <w:t xml:space="preserve"> Pillar New Testament Commentary. Grand Rapids: Eerdmans, 2000.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Letters to the Colossians and to Philemon</w:t>
      </w:r>
      <w:r>
        <w:rPr/>
        <w:t xml:space="preserve">. Pillar New Testament Commentary. Grand Rapids: Eerdmans, 2008.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Moore, George F. </w:t>
      </w:r>
      <w:r>
        <w:rPr>
          <w:i/>
          <w:iCs/>
        </w:rPr>
        <w:t xml:space="preserve">Critical and Exegetical Commentary on Judges</w:t>
      </w:r>
      <w:r>
        <w:rPr/>
        <w:t xml:space="preserve">. International Critical Commentary. Edinburgh: T&amp;T Clark, 1910.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Morgridge, Charles. </w:t>
      </w:r>
      <w:r>
        <w:rPr>
          <w:i/>
          <w:iCs/>
        </w:rPr>
        <w:t xml:space="preserve">The</w:t>
      </w:r>
      <w:r>
        <w:rPr/>
        <w:t xml:space="preserve"> </w:t>
      </w:r>
      <w:r>
        <w:rPr>
          <w:i/>
          <w:iCs/>
        </w:rPr>
        <w:t xml:space="preserve">True Believer’s Defence Against Charges Preferred by Trinitarians.</w:t>
      </w:r>
      <w:r>
        <w:rPr/>
        <w:t xml:space="preserve"> Boston: Benjamin Greene, 1837. Reprinted by Spirit &amp; Truth Fellowship.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Morris, Desmond. </w:t>
      </w:r>
      <w:r>
        <w:rPr>
          <w:i/>
          <w:iCs/>
        </w:rPr>
        <w:t xml:space="preserve">Body Guards: Protective Amulets and Charms</w:t>
      </w:r>
      <w:r>
        <w:rPr/>
        <w:t xml:space="preserve">. Boston: Element Books, 1999.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Morris, Henry M. </w:t>
      </w:r>
      <w:r>
        <w:rPr>
          <w:i/>
          <w:iCs/>
        </w:rPr>
        <w:t xml:space="preserve">The Genesis Record</w:t>
      </w:r>
      <w:r>
        <w:rPr/>
        <w:t xml:space="preserve">. San Diego, CA: Creation-Life Publishers, 1976.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Remarkable Record of Job</w:t>
      </w:r>
      <w:r>
        <w:rPr/>
        <w:t xml:space="preserve">. Grand Rapids: Baker Book House, 1988.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Morris, Leon L. </w:t>
      </w:r>
      <w:r>
        <w:rPr>
          <w:i/>
          <w:iCs/>
        </w:rPr>
        <w:t xml:space="preserve">First and Second Epistles to the Thessalonians</w:t>
      </w:r>
      <w:r>
        <w:rPr/>
        <w:t xml:space="preserve">. New International Commentary on the New Testament. Grand Rapids: Eerdmans, 1991.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According to John</w:t>
      </w:r>
      <w:r>
        <w:rPr/>
        <w:t xml:space="preserve">. New International Commentary on the New Testament. Grand Rapids: Eerdmans, 1971.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Gospel According to Matthew</w:t>
      </w:r>
      <w:r>
        <w:rPr/>
        <w:t xml:space="preserve">. Pillar New Testament Commentary. Grand Rapids: Eerdmans, 1992.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———., ed. </w:t>
      </w:r>
      <w:r>
        <w:rPr>
          <w:i/>
          <w:iCs/>
        </w:rPr>
        <w:t xml:space="preserve">Tyndale New Testament Commentaries</w:t>
      </w:r>
      <w:r>
        <w:rPr/>
        <w:t xml:space="preserve">. 20 vols. Leicester, England: InterVarsity Press, 1988.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Motyer, J. Alec. </w:t>
      </w:r>
      <w:r>
        <w:rPr>
          <w:i/>
          <w:iCs/>
        </w:rPr>
        <w:t xml:space="preserve">Isaiah: An Introduction and Commentary</w:t>
      </w:r>
      <w:r>
        <w:rPr/>
        <w:t xml:space="preserve">. Tyndale Old Testament Commentaries. Downers Grove, IL: InterVarsity Press, 1999.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Motyer, J. Alec, and John R. W. Stott, eds. </w:t>
      </w:r>
      <w:r>
        <w:rPr>
          <w:i/>
          <w:iCs/>
        </w:rPr>
        <w:t xml:space="preserve">The Bible Speaks Today</w:t>
      </w:r>
      <w:r>
        <w:rPr/>
        <w:t xml:space="preserve">. 55 vols. Downers Grove, IL: IVP Academic, 1968~.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Moule, C. F. D. </w:t>
      </w:r>
      <w:r>
        <w:rPr>
          <w:i/>
          <w:iCs/>
        </w:rPr>
        <w:t xml:space="preserve">The Epistles to the Colossians and to Philemon</w:t>
      </w:r>
      <w:r>
        <w:rPr/>
        <w:t xml:space="preserve">. Cambridge University Press, 1957.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An Idiom-Book of New Testament Greek</w:t>
      </w:r>
      <w:r>
        <w:rPr/>
        <w:t xml:space="preserve">, 2nd ed. Cambridge University Press, 1975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Moulton, J. H., and G. Milligan. </w:t>
      </w:r>
      <w:r>
        <w:rPr>
          <w:i/>
          <w:iCs/>
        </w:rPr>
        <w:t xml:space="preserve">Vocabulary of the Greek Testament</w:t>
      </w:r>
      <w:r>
        <w:rPr/>
        <w:t xml:space="preserve">. Peabody, MA: Hendrickson Publishers. Reprinted 2004. First published 1930.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Moulton, J. H., and Nigel Turner. </w:t>
      </w:r>
      <w:r>
        <w:rPr>
          <w:i/>
          <w:iCs/>
        </w:rPr>
        <w:t xml:space="preserve">A Grammar of New Testament Greek</w:t>
      </w:r>
      <w:r>
        <w:rPr/>
        <w:t xml:space="preserve">. Edinburgh: T&amp;T Clark, 1963.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Mounce, Robert H. </w:t>
      </w:r>
      <w:r>
        <w:rPr>
          <w:i/>
          <w:iCs/>
        </w:rPr>
        <w:t xml:space="preserve">Matthew</w:t>
      </w:r>
      <w:r>
        <w:rPr/>
        <w:t xml:space="preserve">. New International Biblical Commentary. Peabody, MA: Hendrickson Publishers, 1991.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Mounce, William D. </w:t>
      </w:r>
      <w:r>
        <w:rPr>
          <w:i/>
          <w:iCs/>
        </w:rPr>
        <w:t xml:space="preserve">Pastoral Epistles</w:t>
      </w:r>
      <w:r>
        <w:rPr/>
        <w:t xml:space="preserve">. Vol. 46. Word Biblical Commentary. Nashville: Thomas Nelson Publishers, 2000.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Mounce, William D. and Robert H. Mounce, editors. </w:t>
      </w:r>
      <w:r>
        <w:rPr>
          <w:i/>
          <w:iCs/>
        </w:rPr>
        <w:t xml:space="preserve">Zondervan Greek and English Interlinear New Testament</w:t>
      </w:r>
      <w:r>
        <w:rPr/>
        <w:t xml:space="preserve">. Grand Rapids: Zondervan, 2008.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Müller, Jac J.</w:t>
      </w:r>
      <w:r>
        <w:rPr>
          <w:i/>
          <w:iCs/>
        </w:rPr>
        <w:t xml:space="preserve">The Epistles of Paul to the Philippians and to Philemon</w:t>
      </w:r>
      <w:r>
        <w:rPr/>
        <w:t xml:space="preserve">. New International Commentary on the New Testament. Grand Rapids: Eerdmans, 1955.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Murdock, James. </w:t>
      </w:r>
      <w:r>
        <w:rPr>
          <w:i/>
          <w:iCs/>
        </w:rPr>
        <w:t xml:space="preserve">The New Testament Translated from the Syriac Peshito Version</w:t>
      </w:r>
      <w:r>
        <w:rPr/>
        <w:t xml:space="preserve">. New York: Stanford and Swords, 1852.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Murphy-O’Connor, Jerome. “On the Road and on the Sea with St. Paul.” </w:t>
      </w:r>
      <w:r>
        <w:rPr>
          <w:i/>
          <w:iCs/>
        </w:rPr>
        <w:t xml:space="preserve">Bible Review</w:t>
      </w:r>
      <w:r>
        <w:rPr/>
        <w:t xml:space="preserve"> Magazine, Summer 1985, pp. 38-47.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St. Paul’s Corinth</w:t>
      </w:r>
      <w:r>
        <w:rPr/>
        <w:t xml:space="preserve">. Collegeville, MN: Liturgical Press, 2002.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Holy Land: an Oxford achaeological guide from earliest times to 1700</w:t>
      </w:r>
      <w:r>
        <w:rPr/>
        <w:t xml:space="preserve">. 5th ed. Oxford: Oxford University Press, 2008.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Murphy, Roland. </w:t>
      </w:r>
      <w:r>
        <w:rPr>
          <w:i/>
          <w:iCs/>
        </w:rPr>
        <w:t xml:space="preserve">Ecclesiastes</w:t>
      </w:r>
      <w:r>
        <w:rPr/>
        <w:t xml:space="preserve">. Word Biblical Commentary. Grand Rapids: Zondervan, 1992.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Proverbs</w:t>
      </w:r>
      <w:r>
        <w:rPr/>
        <w:t xml:space="preserve">. Word Biblical Commentary. Nashville: Thomas Nelson, 1998.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Murray, John. </w:t>
      </w:r>
      <w:r>
        <w:rPr>
          <w:i/>
          <w:iCs/>
        </w:rPr>
        <w:t xml:space="preserve">The Epistle to the Romans</w:t>
      </w:r>
      <w:r>
        <w:rPr/>
        <w:t xml:space="preserve">. Grand Rapids: Eerdmans, 1968. Formerly published as part of the New International Commentary on the New Testament series.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Navas, Patrick. </w:t>
      </w:r>
      <w:r>
        <w:rPr>
          <w:i/>
          <w:iCs/>
        </w:rPr>
        <w:t xml:space="preserve">Divine Truth or Human Tradition</w:t>
      </w:r>
      <w:r>
        <w:rPr/>
        <w:t xml:space="preserve">. Bloomington, IN: Authorhouse books, 2011.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Nestle, Eberhard, and Kurt Aland, eds. </w:t>
      </w:r>
      <w:r>
        <w:rPr>
          <w:i/>
          <w:iCs/>
        </w:rPr>
        <w:t xml:space="preserve">Novum Testamentum Graece</w:t>
      </w:r>
      <w:r>
        <w:rPr/>
        <w:t xml:space="preserve"> [</w:t>
      </w:r>
      <w:r>
        <w:rPr>
          <w:i/>
          <w:iCs/>
        </w:rPr>
        <w:t xml:space="preserve">The New Testament in Greek</w:t>
      </w:r>
      <w:r>
        <w:rPr/>
        <w:t xml:space="preserve">]. 26th ed. Stuttgart: Deutsche Bibelstiftung, 1979. 28th ed., 2012.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Newman, Barclay M. </w:t>
      </w:r>
      <w:r>
        <w:rPr>
          <w:i/>
          <w:iCs/>
        </w:rPr>
        <w:t xml:space="preserve">A Concise Greek-English Dictionary of the New Testament.</w:t>
      </w:r>
      <w:r>
        <w:rPr/>
        <w:t xml:space="preserve"> Stuttgart: United Bible Societies, 2010.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Newman, Barclay M., and Eugene A. Nida. </w:t>
      </w:r>
      <w:r>
        <w:rPr>
          <w:i/>
          <w:iCs/>
        </w:rPr>
        <w:t xml:space="preserve">A Translator’s Handbook on the Acts of the Apostles</w:t>
      </w:r>
      <w:r>
        <w:rPr/>
        <w:t xml:space="preserve">. London: United Bible Societies, 1972.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Translator’s Handbook on the Gospel of John</w:t>
      </w:r>
      <w:r>
        <w:rPr/>
        <w:t xml:space="preserve">. NY: United Bible Societies, 1980.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Translator’s Handbook on Paul’s Letter to the Romans</w:t>
      </w:r>
      <w:r>
        <w:rPr/>
        <w:t xml:space="preserve">. London:United Bible Societies, 1973.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Newman, Barclay, and Philip Stein. </w:t>
      </w:r>
      <w:r>
        <w:rPr>
          <w:i/>
          <w:iCs/>
        </w:rPr>
        <w:t xml:space="preserve">A Translator’s Handbook on the Gospel of Matthew</w:t>
      </w:r>
      <w:r>
        <w:rPr/>
        <w:t xml:space="preserve">. United Bible Societies, 1988.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Newton, Sir Issac. </w:t>
      </w:r>
      <w:r>
        <w:rPr>
          <w:i/>
          <w:iCs/>
        </w:rPr>
        <w:t xml:space="preserve">An Historical Account of Two Notable Corruptions of Scripture</w:t>
      </w:r>
      <w:r>
        <w:rPr/>
        <w:t xml:space="preserve">. John Green, 121 Newgate Street, London. Reprinted in 1841.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Nicoll, W. R. </w:t>
      </w:r>
      <w:r>
        <w:rPr>
          <w:i/>
          <w:iCs/>
        </w:rPr>
        <w:t xml:space="preserve">The Expositor’s Greek Testament</w:t>
      </w:r>
      <w:r>
        <w:rPr/>
        <w:t xml:space="preserve">. 5 vols. Grand Rapids: Eerdmans. Reprinted 1961, 1990.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Nolland, John. </w:t>
      </w:r>
      <w:r>
        <w:rPr>
          <w:i/>
          <w:iCs/>
        </w:rPr>
        <w:t xml:space="preserve">The Gospel of Matthew</w:t>
      </w:r>
      <w:r>
        <w:rPr/>
        <w:t xml:space="preserve">. New International Greek Testament Commentary. Grand Rapids: Eerdmans; Carlisle: Paternoster Press, 2005.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Luke</w:t>
      </w:r>
      <w:r>
        <w:rPr/>
        <w:t xml:space="preserve">. Word Biblical Commentary. Columbia: Thomas Nelson Publishers, 1989.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Norton, Andrews. </w:t>
      </w:r>
      <w:r>
        <w:rPr>
          <w:i/>
          <w:iCs/>
        </w:rPr>
        <w:t xml:space="preserve">A Statement of Reasons for Not Believing the Doctrines of Trinitarians</w:t>
      </w:r>
      <w:r>
        <w:rPr/>
        <w:t xml:space="preserve">. Nabu Public Domain Reprints. Original publisher, Boston: Hilliard, Gray &amp; Co, 1833. Boston: American Unitarian Association, 10th ed., 1877.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Nun, Mendel. </w:t>
      </w:r>
      <w:r>
        <w:rPr>
          <w:i/>
          <w:iCs/>
        </w:rPr>
        <w:t xml:space="preserve">The Sea of Galilee and its Fishermen in the New Testament.</w:t>
      </w:r>
      <w:r>
        <w:rPr/>
        <w:t xml:space="preserve"> Kibbutz Ein Gev: Kinnereth Sailing Co., 1989.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Nyland, Ann. </w:t>
      </w:r>
      <w:r>
        <w:rPr>
          <w:i/>
          <w:iCs/>
        </w:rPr>
        <w:t xml:space="preserve">The Source New Testament</w:t>
      </w:r>
      <w:r>
        <w:rPr/>
        <w:t xml:space="preserve">. Parramatta, N.S.W, AU: Smith &amp; Stirling, 2007.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O’Brien, Peter T. </w:t>
      </w:r>
      <w:r>
        <w:rPr>
          <w:i/>
          <w:iCs/>
        </w:rPr>
        <w:t xml:space="preserve">Colossians &amp; Philemon</w:t>
      </w:r>
      <w:r>
        <w:rPr/>
        <w:t xml:space="preserve">. Vol. 44. Word Biblical Commentary. Nashville: Thomas Nelson, 1982.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Epistle to the Philippians</w:t>
      </w:r>
      <w:r>
        <w:rPr/>
        <w:t xml:space="preserve">. New International Greek Testament Commentary. Grand Rapids: Eerdmans, 1991.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Olson, Roger. </w:t>
      </w:r>
      <w:r>
        <w:rPr>
          <w:i/>
          <w:iCs/>
        </w:rPr>
        <w:t xml:space="preserve">Against Calvinism</w:t>
      </w:r>
      <w:r>
        <w:rPr/>
        <w:t xml:space="preserve">. Grand Rapids: Zondervan, 2011.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Omanson, Roger L. </w:t>
      </w:r>
      <w:r>
        <w:rPr>
          <w:i/>
          <w:iCs/>
        </w:rPr>
        <w:t xml:space="preserve">A Textual Guide to the Greek New Testament</w:t>
      </w:r>
      <w:r>
        <w:rPr/>
        <w:t xml:space="preserve">. Stuttgart, Germany: German Bible Society, 2006.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Osborne, Grant. </w:t>
      </w:r>
      <w:r>
        <w:rPr>
          <w:i/>
          <w:iCs/>
        </w:rPr>
        <w:t xml:space="preserve">Matthew</w:t>
      </w:r>
      <w:r>
        <w:rPr/>
        <w:t xml:space="preserve">.​ Exegetical Commentary on the New Testament. Grand Rapids: Zondervan, 2010.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Oswalt, John N. </w:t>
      </w:r>
      <w:r>
        <w:rPr>
          <w:i/>
          <w:iCs/>
        </w:rPr>
        <w:t xml:space="preserve">The Book of Isaiah: Chapters 1-39</w:t>
      </w:r>
      <w:r>
        <w:rPr/>
        <w:t xml:space="preserve">. New International Commentary on the Old Testament. Grand Rapids: Eerdmans, 1986.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Book of Isaiah: Chapters 40-66</w:t>
      </w:r>
      <w:r>
        <w:rPr/>
        <w:t xml:space="preserve">. New International Commentary on the Old Testament. Grand Rapids: Eerdmans, 1998.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Owen, John. </w:t>
      </w:r>
      <w:r>
        <w:rPr>
          <w:i/>
          <w:iCs/>
        </w:rPr>
        <w:t xml:space="preserve">Hebrews, The Epistle of Warning</w:t>
      </w:r>
      <w:r>
        <w:rPr/>
        <w:t xml:space="preserve">. Grand Rapids: Kregel, 1968.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———, trans. </w:t>
      </w:r>
      <w:r>
        <w:rPr>
          <w:i/>
          <w:iCs/>
        </w:rPr>
        <w:t xml:space="preserve">Twelve Minor Prophets: Hosea</w:t>
      </w:r>
      <w:r>
        <w:rPr/>
        <w:t xml:space="preserve"> by John Calvin. Grand Rapids: Eerdmans, 1950.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Parmelee, Alice. </w:t>
      </w:r>
      <w:r>
        <w:rPr>
          <w:i/>
          <w:iCs/>
        </w:rPr>
        <w:t xml:space="preserve">All the Birds of the Bible: Their Stories, Identification and Meaning</w:t>
      </w:r>
      <w:r>
        <w:rPr/>
        <w:t xml:space="preserve">. London: Lutterworth Press, 1959.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Patterson, Richard D., and Andrew E. Hill. Philip Comfort, ed. </w:t>
      </w:r>
      <w:r>
        <w:rPr>
          <w:i/>
          <w:iCs/>
        </w:rPr>
        <w:t xml:space="preserve">Minor Prophets: Hosea-Malachi</w:t>
      </w:r>
      <w:r>
        <w:rPr/>
        <w:t xml:space="preserve">. Cornerstone Biblical Commentary. Carol Stream, IL: Tyndale, 2008.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Phillips, J. B., trans. </w:t>
      </w:r>
      <w:r>
        <w:rPr>
          <w:i/>
          <w:iCs/>
        </w:rPr>
        <w:t xml:space="preserve">The New Testament in Modern English</w:t>
      </w:r>
      <w:r>
        <w:rPr/>
        <w:t xml:space="preserve">. New York: Macmillan, 1958.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Phillips, Wendell. </w:t>
      </w:r>
      <w:r>
        <w:rPr>
          <w:i/>
          <w:iCs/>
        </w:rPr>
        <w:t xml:space="preserve">Qataban and Sheba: exploring the ancient kingdoms on the Biblical spice routes of Arabia</w:t>
      </w:r>
      <w:r>
        <w:rPr/>
        <w:t xml:space="preserve">. New York: Harcourt, Brace, 1955.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Pick, Aaron. </w:t>
      </w:r>
      <w:r>
        <w:rPr>
          <w:i/>
          <w:iCs/>
        </w:rPr>
        <w:t xml:space="preserve">Dictionary of Old Testament Words</w:t>
      </w:r>
      <w:r>
        <w:rPr/>
        <w:t xml:space="preserve">. Grand Rapids: Kregel, 1977.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Pillai, Bishop K. C. </w:t>
      </w:r>
      <w:r>
        <w:rPr>
          <w:i/>
          <w:iCs/>
        </w:rPr>
        <w:t xml:space="preserve">Light Through an Eastern Window</w:t>
      </w:r>
      <w:r>
        <w:rPr/>
        <w:t xml:space="preserve">. NY: Robert Speller &amp; Sons, 1963.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Old and New Testament Orientalisms</w:t>
      </w:r>
      <w:r>
        <w:rPr/>
        <w:t xml:space="preserve">. Compiled from audio teachings by Bo Reahard. New Knoxville, OH: American Christian Press, 1980.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Pixner, Bargil. </w:t>
      </w:r>
      <w:r>
        <w:rPr>
          <w:i/>
          <w:iCs/>
        </w:rPr>
        <w:t xml:space="preserve">Paths of the Messiah</w:t>
      </w:r>
      <w:r>
        <w:rPr/>
        <w:t xml:space="preserve">. San Francisco: Ignatius Press, 2010.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Plato. </w:t>
      </w:r>
      <w:r>
        <w:rPr>
          <w:i/>
          <w:iCs/>
        </w:rPr>
        <w:t xml:space="preserve">Cratylus, Parmenides, Greater Hippias, Lesser Hippias</w:t>
      </w:r>
      <w:r>
        <w:rPr/>
        <w:t xml:space="preserve">. Edited by G. P. Goold. Translated by H. N. Fowler. Loeb Classical Library. Cambridge, MA: Harvard University Press; London: William Heinemann Ltd, 1977.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Plummer, Alfred. </w:t>
      </w:r>
      <w:r>
        <w:rPr>
          <w:i/>
          <w:iCs/>
        </w:rPr>
        <w:t xml:space="preserve">Gospel According to S. Luke</w:t>
      </w:r>
      <w:r>
        <w:rPr/>
        <w:t xml:space="preserve">. International Critical Commentary. Edinburgh: T&amp;T Clark, 1913.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Plummer, Alfred A., and Archibald Robertson. </w:t>
      </w:r>
      <w:r>
        <w:rPr>
          <w:i/>
          <w:iCs/>
        </w:rPr>
        <w:t xml:space="preserve">A Critical and Exegetical Commentary on</w:t>
      </w:r>
      <w:r>
        <w:rPr/>
        <w:t xml:space="preserve"> t</w:t>
      </w:r>
      <w:r>
        <w:rPr>
          <w:i/>
          <w:iCs/>
        </w:rPr>
        <w:t xml:space="preserve">he First Epistle of St. Paul to the Corinthians</w:t>
      </w:r>
      <w:r>
        <w:rPr/>
        <w:t xml:space="preserve">. International Critical Commentary. Edinburgh: T&amp;T Clark, 1911.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Polhill, John. </w:t>
      </w:r>
      <w:r>
        <w:rPr>
          <w:i/>
          <w:iCs/>
        </w:rPr>
        <w:t xml:space="preserve">Acts</w:t>
      </w:r>
      <w:r>
        <w:rPr/>
        <w:t xml:space="preserve">. New American Commentary. Nashville, TN: Broadman and Holman, 1992.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Pomeroy, Sarah B. </w:t>
      </w:r>
      <w:r>
        <w:rPr>
          <w:i/>
          <w:iCs/>
        </w:rPr>
        <w:t xml:space="preserve">Goddesses, Whores, Wives and Slaves</w:t>
      </w:r>
      <w:r>
        <w:rPr/>
        <w:t xml:space="preserve">. New York: Shocken Books, 1975.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Porter, Josias Leslie. </w:t>
      </w:r>
      <w:r>
        <w:rPr>
          <w:i/>
          <w:iCs/>
        </w:rPr>
        <w:t xml:space="preserve">Five Years in Damascus with Travels and Researches in Palmyra, Lebanon, The Giant Cities of Bashan, and the Hauran</w:t>
      </w:r>
      <w:r>
        <w:rPr>
          <w:i/>
          <w:iCs/>
        </w:rPr>
        <w:t xml:space="preserve">.</w:t>
      </w:r>
      <w:r>
        <w:rPr/>
        <w:t xml:space="preserve"> London: John Murray, Albemarle Street, 1870. Kindle edition, 2017.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Porter, Stanley E. </w:t>
      </w:r>
      <w:r>
        <w:rPr>
          <w:i/>
          <w:iCs/>
        </w:rPr>
        <w:t xml:space="preserve">Idioms of the Greek New Testament</w:t>
      </w:r>
      <w:r>
        <w:rPr/>
        <w:t xml:space="preserve">. Sheffield, England: Sheffield Academic Press, 1995.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Pratico, Gary D., and Miles V. Van Pelt. </w:t>
      </w:r>
      <w:r>
        <w:rPr>
          <w:i/>
          <w:iCs/>
        </w:rPr>
        <w:t xml:space="preserve">Basics of Biblical Hebrew Grammar</w:t>
      </w:r>
      <w:r>
        <w:rPr/>
        <w:t xml:space="preserve">. 3rd ed. Grand Rapids: Zondervan, 2019.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Prestidge, Warren. </w:t>
      </w:r>
      <w:r>
        <w:rPr>
          <w:i/>
          <w:iCs/>
        </w:rPr>
        <w:t xml:space="preserve">Life, Death, and Destiny</w:t>
      </w:r>
      <w:r>
        <w:rPr/>
        <w:t xml:space="preserve">. Auckland, New Zealand: Resurrection Publishing, 1998.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Pringle, William, trans. </w:t>
      </w:r>
      <w:r>
        <w:rPr>
          <w:i/>
          <w:iCs/>
        </w:rPr>
        <w:t xml:space="preserve">Commentary on the Gospel According to John</w:t>
      </w:r>
      <w:r>
        <w:rPr/>
        <w:t xml:space="preserve"> by John Calvin. Edinburgh: Calvin Translation Society, 1844.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Pritchard, James B., ed. </w:t>
      </w:r>
      <w:r>
        <w:rPr>
          <w:i/>
          <w:iCs/>
        </w:rPr>
        <w:t xml:space="preserve">The Ancient Near East: An Anthology of Texts and Pictures</w:t>
      </w:r>
      <w:r>
        <w:rPr/>
        <w:t xml:space="preserve">. (ANEP) Princeton University Press, 1969.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Pritchard, James B., ed. </w:t>
      </w:r>
      <w:r>
        <w:rPr>
          <w:i/>
          <w:iCs/>
        </w:rPr>
        <w:t xml:space="preserve">Ancient Near Eastern Texts Relating to the Old Testament</w:t>
      </w:r>
      <w:r>
        <w:rPr/>
        <w:t xml:space="preserve">. 3rd ed. (ANET) Princeton University Press, 1969.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Propp, William H. C. </w:t>
      </w:r>
      <w:r>
        <w:rPr>
          <w:i/>
          <w:iCs/>
        </w:rPr>
        <w:t xml:space="preserve">Exodus 1-18</w:t>
      </w:r>
      <w:r>
        <w:rPr/>
        <w:t xml:space="preserve">. Anchor Bible. Yale University Press, 1999.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Ramsay, William M. </w:t>
      </w:r>
      <w:r>
        <w:rPr>
          <w:i/>
          <w:iCs/>
        </w:rPr>
        <w:t xml:space="preserve">The Church in the Roman Empire Before AD 170</w:t>
      </w:r>
      <w:r>
        <w:rPr/>
        <w:t xml:space="preserve">. Grand Rapids: Baker Book House, 1954.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Historical Commentary on St. Paul’s Epistle to the Galatians</w:t>
      </w:r>
      <w:r>
        <w:rPr/>
        <w:t xml:space="preserve">. Grand Rapids: Baker Book House. Reprinted 1979.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Teaching of St. Paul in Terms of the Present Day</w:t>
      </w:r>
      <w:r>
        <w:rPr/>
        <w:t xml:space="preserve">. Grand Rapids: Baker Book House. Reprinted 1979.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Rees, Thomas, trans. </w:t>
      </w:r>
      <w:r>
        <w:rPr>
          <w:i/>
          <w:iCs/>
        </w:rPr>
        <w:t xml:space="preserve">The Racovian Catechism</w:t>
      </w:r>
      <w:r>
        <w:rPr/>
        <w:t xml:space="preserve">. Lexington, KY: American Theological Library Association, 1962. Originally published by the Polish Brethren, Rackow, Poland, 1605. Reprinted by Spirit and Truth.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Renn, Stephen D. </w:t>
      </w:r>
      <w:r>
        <w:rPr>
          <w:i/>
          <w:iCs/>
        </w:rPr>
        <w:t xml:space="preserve">Expository Dictionary of Bible Words</w:t>
      </w:r>
      <w:r>
        <w:rPr/>
        <w:t xml:space="preserve">. Peabody, MA: Hendrickson Publishers, 2005.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Rice, Edwin Wilbur. </w:t>
      </w:r>
      <w:r>
        <w:rPr>
          <w:i/>
          <w:iCs/>
        </w:rPr>
        <w:t xml:space="preserve">Orientalisms in Bible Lands</w:t>
      </w:r>
      <w:r>
        <w:rPr/>
        <w:t xml:space="preserve">. Philadelphia: American Sunday School Union, 1910.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Richardson, Alan. </w:t>
      </w:r>
      <w:r>
        <w:rPr>
          <w:i/>
          <w:iCs/>
        </w:rPr>
        <w:t xml:space="preserve">An Introduction to the Theology of the New Testament</w:t>
      </w:r>
      <w:r>
        <w:rPr/>
        <w:t xml:space="preserve">. NY: Harper and Row, 1958.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Richardson, Joel. </w:t>
      </w:r>
      <w:r>
        <w:rPr>
          <w:i/>
          <w:iCs/>
        </w:rPr>
        <w:t xml:space="preserve">Mystery Babylon</w:t>
      </w:r>
      <w:r>
        <w:rPr/>
        <w:t xml:space="preserve">. Washington, D. C.: WND, 2017.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Ridderbos, Herman N. </w:t>
      </w:r>
      <w:r>
        <w:rPr>
          <w:i/>
          <w:iCs/>
        </w:rPr>
        <w:t xml:space="preserve">The Coming of the Kingdom</w:t>
      </w:r>
      <w:r>
        <w:rPr/>
        <w:t xml:space="preserve">. Translated by H. de Jongste. Philadelphia: The Presbyterian and Reformed Publishing Company, 1962.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Matthew</w:t>
      </w:r>
      <w:r>
        <w:rPr/>
        <w:t xml:space="preserve">. Bible Student’s Commentary. Grand Rapids: Regency Reference Library, 1987.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Roberts, Alexander, and James Donaldson, eds. “A Treatise on the Soul.” </w:t>
      </w:r>
      <w:r>
        <w:rPr>
          <w:i/>
          <w:iCs/>
        </w:rPr>
        <w:t xml:space="preserve">Ante-Nicene Fathers</w:t>
      </w:r>
      <w:r>
        <w:rPr/>
        <w:t xml:space="preserve">. Peabody, MA: Hendrickson Publishers, 1994.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Robertson, A. T. </w:t>
      </w:r>
      <w:r>
        <w:rPr>
          <w:i/>
          <w:iCs/>
        </w:rPr>
        <w:t xml:space="preserve">The Minister and His Greek New Testament</w:t>
      </w:r>
      <w:r>
        <w:rPr/>
        <w:t xml:space="preserve">. Birmingham, AL: Solid Ground Christian Books, 2008.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Word Pictures in the New Testament</w:t>
      </w:r>
      <w:r>
        <w:rPr/>
        <w:t xml:space="preserve">. 6 vols. Grand Rapids: Baker Book House, 1933. Reprinted 1960.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Grammar of the Greek New Testament in the Light of Historical Research</w:t>
      </w:r>
      <w:r>
        <w:rPr/>
        <w:t xml:space="preserve">. 4th ed. Nashville: Broadman Press. 1934.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Robertson, O. Palmer. </w:t>
      </w:r>
      <w:r>
        <w:rPr>
          <w:i/>
          <w:iCs/>
        </w:rPr>
        <w:t xml:space="preserve">The Books of Nahum, Habakkuk, and Zephaniah</w:t>
      </w:r>
      <w:r>
        <w:rPr/>
        <w:t xml:space="preserve">. New International Commentary on the Old Testament. Grand Rapids: Eerdmans, 1990.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Robinson, John A.T. </w:t>
      </w:r>
      <w:r>
        <w:rPr>
          <w:i/>
          <w:iCs/>
        </w:rPr>
        <w:t xml:space="preserve">Honest to God</w:t>
      </w:r>
      <w:r>
        <w:rPr/>
        <w:t xml:space="preserve">. Philadelphia: Westminster Press, 1963.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Rohl, David M. </w:t>
      </w:r>
      <w:r>
        <w:rPr>
          <w:i/>
          <w:iCs/>
        </w:rPr>
        <w:t xml:space="preserve">Pharaohs and Kings: A Biblical Quest</w:t>
      </w:r>
      <w:r>
        <w:rPr/>
        <w:t xml:space="preserve">. NY: Crown Publishers, 1996.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Rosenberg, A. J. Books of the Bible. 2nd ed. New York: Judaica Press, 1984.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Ross, Allen P. </w:t>
      </w:r>
      <w:r>
        <w:rPr>
          <w:i/>
          <w:iCs/>
        </w:rPr>
        <w:t xml:space="preserve">A Commentary on the Psalms</w:t>
      </w:r>
      <w:r>
        <w:rPr/>
        <w:t xml:space="preserve">. Kregel Exegetical Library. Grand Rapids: Kregel Publications, 2012.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Rotherham, Joseph B. </w:t>
      </w:r>
      <w:r>
        <w:rPr>
          <w:i/>
          <w:iCs/>
        </w:rPr>
        <w:t xml:space="preserve">Rotherham’s Emphasized Bible</w:t>
      </w:r>
      <w:r>
        <w:rPr/>
        <w:t xml:space="preserve">. Grand Rapids: Kregel Publications. Reprinted 1994.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Ryrie, Charles. </w:t>
      </w:r>
      <w:r>
        <w:rPr>
          <w:i/>
          <w:iCs/>
        </w:rPr>
        <w:t xml:space="preserve">Dispensationalism.</w:t>
      </w:r>
      <w:r>
        <w:rPr/>
        <w:t xml:space="preserve"> Chicago: Moody Publishers, 2007.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Sacks, Jonathan, ed. </w:t>
      </w:r>
      <w:r>
        <w:rPr>
          <w:i/>
          <w:iCs/>
        </w:rPr>
        <w:t xml:space="preserve">The Koren Tanakh, Magerman Edition</w:t>
      </w:r>
      <w:r>
        <w:rPr/>
        <w:t xml:space="preserve">. Jerusalem: Koren Publishers, 2021.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Sakenfeld, Katharine Doob. </w:t>
      </w:r>
      <w:r>
        <w:rPr>
          <w:i/>
          <w:iCs/>
        </w:rPr>
        <w:t xml:space="preserve">The New Interpreter’s Dictionary of the Bible</w:t>
      </w:r>
      <w:r>
        <w:rPr/>
        <w:t xml:space="preserve">. 5 vols. Nashville: Abingdon Press, 2006-2009.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Salters, R. B. </w:t>
      </w:r>
      <w:r>
        <w:rPr>
          <w:i/>
          <w:iCs/>
        </w:rPr>
        <w:t xml:space="preserve">A Critical and Exegetical Commentary on Lamentations</w:t>
      </w:r>
      <w:r>
        <w:rPr/>
        <w:t xml:space="preserve">. International Critical Commentary. Bloomsbury, NY: Bloomsbury Publishing, 2014.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Sanders, J. N., and B. A. Mastin. </w:t>
      </w:r>
      <w:r>
        <w:rPr>
          <w:i/>
          <w:iCs/>
        </w:rPr>
        <w:t xml:space="preserve">The Gospel According to St. John</w:t>
      </w:r>
      <w:r>
        <w:rPr/>
        <w:t xml:space="preserve">. Black’s New Testament Commentary. London: A. and C. Black, 1968. Reprinted by Hendrickson Publishers, 1988.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Sarna, Nahum M. ed. </w:t>
      </w:r>
      <w:r>
        <w:rPr>
          <w:i/>
          <w:iCs/>
        </w:rPr>
        <w:t xml:space="preserve">JPS Torah Commentary</w:t>
      </w:r>
      <w:r>
        <w:rPr/>
        <w:t xml:space="preserve">. Philadelphia: Jewish Publication Society, 1989, 2011.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Sasson, Jack M. </w:t>
      </w:r>
      <w:r>
        <w:rPr>
          <w:i/>
          <w:iCs/>
        </w:rPr>
        <w:t xml:space="preserve">Judges 1-12</w:t>
      </w:r>
      <w:r>
        <w:rPr/>
        <w:t xml:space="preserve">. Anchor Yale Bible. Yale University Press, 2014.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Schipper, Jeremy. </w:t>
      </w:r>
      <w:r>
        <w:rPr>
          <w:i/>
          <w:iCs/>
        </w:rPr>
        <w:t xml:space="preserve">Ruth</w:t>
      </w:r>
      <w:r>
        <w:rPr/>
        <w:t xml:space="preserve">. Anchor Yale Bible Series. Yale University Press, 2016.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Schlegel, William. </w:t>
      </w:r>
      <w:r>
        <w:rPr>
          <w:i/>
          <w:iCs/>
        </w:rPr>
        <w:t xml:space="preserve">Satellite Bible Atlas: Historical Geography of the Bible</w:t>
      </w:r>
      <w:r>
        <w:rPr/>
        <w:t xml:space="preserve">. 2nd ed. Jerusalem: Skyland Publishing, 2016.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Schneemelcher, Wilhelm, ed. </w:t>
      </w:r>
      <w:r>
        <w:rPr>
          <w:i/>
          <w:iCs/>
        </w:rPr>
        <w:t xml:space="preserve">New Testament Apocrypha</w:t>
      </w:r>
      <w:r>
        <w:rPr/>
        <w:t xml:space="preserve">. </w:t>
      </w:r>
      <w:r>
        <w:rPr>
          <w:i/>
          <w:iCs/>
        </w:rPr>
        <w:t xml:space="preserve">The Protevangelium of James</w:t>
      </w:r>
      <w:r>
        <w:rPr/>
        <w:t xml:space="preserve">. Philadelphia: The Westminster Press, 1963.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Schoenheit, John W. </w:t>
      </w:r>
      <w:r>
        <w:rPr>
          <w:i/>
          <w:iCs/>
        </w:rPr>
        <w:t xml:space="preserve">The Christian’s Hope: The Anchor of the Soul</w:t>
      </w:r>
      <w:r>
        <w:rPr/>
        <w:t xml:space="preserve">. Indianapolis, IN: Christian Educational Services, 2002.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Death Penalty: Godly or Ungodly?</w:t>
      </w:r>
      <w:r>
        <w:rPr/>
        <w:t xml:space="preserve"> Martinsville, IN: Christian Educational Services, Spirit and Truth.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Baptism: The History and Doctrine of Christian Baptism</w:t>
      </w:r>
      <w:r>
        <w:rPr/>
        <w:t xml:space="preserve">. Martinsville, IN: Spirit and Truth Fellowship, 2012.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Prophecy: Understanding and Utilizing the Manifestation of Prophecy</w:t>
      </w:r>
      <w:r>
        <w:rPr/>
        <w:t xml:space="preserve">. 2nd ed. Indianapolis, IN: Christian Educational Services, 2006.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Righteousness: Every Christian’s Gift From God</w:t>
      </w:r>
      <w:r>
        <w:rPr/>
        <w:t xml:space="preserve">. Christian Educational Services, 2002.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Schreiner, Thomas R. </w:t>
      </w:r>
      <w:r>
        <w:rPr>
          <w:i/>
          <w:iCs/>
        </w:rPr>
        <w:t xml:space="preserve">1,2 Peter, Jude</w:t>
      </w:r>
      <w:r>
        <w:rPr/>
        <w:t xml:space="preserve">. Vol. 37. New American Commentary. Nashville: Broadman and Holman, 2003.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Schumacher, Gottlieb. </w:t>
      </w:r>
      <w:r>
        <w:rPr>
          <w:i/>
          <w:iCs/>
        </w:rPr>
        <w:t xml:space="preserve">Across the Jordan</w:t>
      </w:r>
      <w:r>
        <w:rPr/>
        <w:t xml:space="preserve">. London: Alexander P. Watt, Paternoster Square, 1889.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Scofield, C. I. </w:t>
      </w:r>
      <w:r>
        <w:rPr>
          <w:i/>
          <w:iCs/>
        </w:rPr>
        <w:t xml:space="preserve">Scofield Study Bible</w:t>
      </w:r>
      <w:r>
        <w:rPr/>
        <w:t xml:space="preserve">. English Standard Version. NY: Oxford University Press, 2006.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Seow, Choon-Leong. </w:t>
      </w:r>
      <w:r>
        <w:rPr>
          <w:i/>
          <w:iCs/>
        </w:rPr>
        <w:t xml:space="preserve">Ecclesiastes</w:t>
      </w:r>
      <w:r>
        <w:rPr/>
        <w:t xml:space="preserve">. The Anchor Yale Bible. Yale University Press, 1977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A Grammar for Biblical Hebrew</w:t>
      </w:r>
      <w:r>
        <w:rPr/>
        <w:t xml:space="preserve">. Nashville: Abbingdon Press, 1995.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Silva, Moisés. Gen. ed. </w:t>
      </w:r>
      <w:r>
        <w:rPr>
          <w:i/>
          <w:iCs/>
        </w:rPr>
        <w:t xml:space="preserve">New International Dictionary of New Testament Theology and Exegesis.</w:t>
      </w:r>
      <w:r>
        <w:rPr/>
        <w:t xml:space="preserve"> Grand Rapids: Zondervan, 2014.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Simpson, E. K., and F. F. Bruce. </w:t>
      </w:r>
      <w:r>
        <w:rPr>
          <w:i/>
          <w:iCs/>
        </w:rPr>
        <w:t xml:space="preserve">Commentary on the Epistles to the Ephesians and the Colossians</w:t>
      </w:r>
      <w:r>
        <w:rPr/>
        <w:t xml:space="preserve">. New International Commentary on the New Testament. Grand Rapids: Eerdmans, 1957.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Singer, Isadore. </w:t>
      </w:r>
      <w:r>
        <w:rPr>
          <w:i/>
          <w:iCs/>
        </w:rPr>
        <w:t xml:space="preserve">The Jewish Encyclopedia</w:t>
      </w:r>
      <w:r>
        <w:rPr/>
        <w:t xml:space="preserve">. New York: Funk and Wagnalls, 1901-1906.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Smalley, Stephen S. </w:t>
      </w:r>
      <w:r>
        <w:rPr>
          <w:i/>
          <w:iCs/>
        </w:rPr>
        <w:t xml:space="preserve">1, 2, 3 John</w:t>
      </w:r>
      <w:r>
        <w:rPr/>
        <w:t xml:space="preserve">. Vol. 51. Word Biblical Commentary. Nashville, TN: Thomas Nelson, 1984.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Smith, Billy K., and Frank S. Page. </w:t>
      </w:r>
      <w:r>
        <w:rPr>
          <w:i/>
          <w:iCs/>
        </w:rPr>
        <w:t xml:space="preserve">Amos, Obadiah, Jonah</w:t>
      </w:r>
      <w:r>
        <w:rPr/>
        <w:t xml:space="preserve">. The New American Commentary</w:t>
      </w:r>
      <w:r>
        <w:rPr>
          <w:i/>
          <w:iCs/>
        </w:rPr>
        <w:t xml:space="preserve">.</w:t>
      </w:r>
      <w:r>
        <w:rPr/>
        <w:t xml:space="preserve"> Nashville: Broadman and Holman, 1995.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Smith, David. </w:t>
      </w:r>
      <w:r>
        <w:rPr>
          <w:i/>
          <w:iCs/>
        </w:rPr>
        <w:t xml:space="preserve">Mark: A Commentary for Bible Students.</w:t>
      </w:r>
      <w:r>
        <w:rPr/>
        <w:t xml:space="preserve"> Indianapolis, IN: Wesleyan Pub. House, 2007.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Smith, Gary V. </w:t>
      </w:r>
      <w:r>
        <w:rPr>
          <w:i/>
          <w:iCs/>
        </w:rPr>
        <w:t xml:space="preserve">Isaiah 1-39</w:t>
      </w:r>
      <w:r>
        <w:rPr/>
        <w:t xml:space="preserve">. New American Commentary. Nashville: Broadman and Holman, 2007.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Isaiah 40-66</w:t>
      </w:r>
      <w:r>
        <w:rPr/>
        <w:t xml:space="preserve">. New American Commentary. Nashville: Broadman and Holman, 2009.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Smith, John Merlin Powis. </w:t>
      </w:r>
      <w:r>
        <w:rPr>
          <w:i/>
          <w:iCs/>
        </w:rPr>
        <w:t xml:space="preserve">Micah, Zephaniah, Nahum, Habakkuk, Obadiah, and Joel</w:t>
      </w:r>
      <w:r>
        <w:rPr/>
        <w:t xml:space="preserve">. International Critical Commentary. Bloomsbury, NY: Bloomsbury Publishing, 1912, 1985.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Smith, Ralph L. </w:t>
      </w:r>
      <w:r>
        <w:rPr>
          <w:i/>
          <w:iCs/>
        </w:rPr>
        <w:t xml:space="preserve">Micah-Malachi</w:t>
      </w:r>
      <w:r>
        <w:rPr/>
        <w:t xml:space="preserve">. Vol. 32. Word Biblical Commentary. Nashville: Thomas Nelson, 1984.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Smith’s Bible Dictionary. See Hackett, H. B., ed. </w:t>
      </w:r>
      <w:r>
        <w:rPr>
          <w:i/>
          <w:iCs/>
        </w:rPr>
        <w:t xml:space="preserve">Dr. William Smith’s Dictionary of the Bible</w:t>
      </w:r>
      <w:r>
        <w:rPr/>
        <w:t xml:space="preserve">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Snedeker, Don. </w:t>
      </w:r>
      <w:r>
        <w:rPr>
          <w:i/>
          <w:iCs/>
        </w:rPr>
        <w:t xml:space="preserve">Our Heavenly Father Has No Equals</w:t>
      </w:r>
      <w:r>
        <w:rPr/>
        <w:t xml:space="preserve">. San Francisco, CA: International Scholars Publications, 1998.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Snell, Daniel C. "The most obscure verse in Proverbs: Proverbs 26:10." </w:t>
      </w:r>
      <w:r>
        <w:rPr>
          <w:i/>
          <w:iCs/>
        </w:rPr>
        <w:t xml:space="preserve">Vetus Testamentum,</w:t>
      </w:r>
      <w:r>
        <w:rPr/>
        <w:t xml:space="preserve"> 41.3. (July 1991):350-356. Leiden: Brill Publishers.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Speiser, E. A. </w:t>
      </w:r>
      <w:r>
        <w:rPr>
          <w:i/>
          <w:iCs/>
        </w:rPr>
        <w:t xml:space="preserve">Genesis</w:t>
      </w:r>
      <w:r>
        <w:rPr/>
        <w:t xml:space="preserve">. 2nd ed. Anchor Bible. Yale University Press, 1964; 3rd ed. 1981.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Spence-Jones, H. D. M., and Joseph S. Exell. </w:t>
      </w:r>
      <w:r>
        <w:rPr>
          <w:i/>
          <w:iCs/>
        </w:rPr>
        <w:t xml:space="preserve">The Pulpit Commentary</w:t>
      </w:r>
      <w:r>
        <w:rPr/>
        <w:t xml:space="preserve">. Peabody, MA: Hendrickson Publishers, 1985. First published 1880 – 1919.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Spicq, Ceslas. </w:t>
      </w:r>
      <w:r>
        <w:rPr>
          <w:i/>
          <w:iCs/>
        </w:rPr>
        <w:t xml:space="preserve">Theological Lexicon of the New Testament</w:t>
      </w:r>
      <w:r>
        <w:rPr/>
        <w:t xml:space="preserve">. 3 vols. Translated and edited by James D. Ernest. Peabody, MA: Hendrickson Publishers, 1994.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Spurgeon, Charles. </w:t>
      </w:r>
      <w:r>
        <w:rPr>
          <w:i/>
          <w:iCs/>
        </w:rPr>
        <w:t xml:space="preserve">The Treasury of David</w:t>
      </w:r>
      <w:r>
        <w:rPr/>
        <w:t xml:space="preserve">. Nashville, TN: Thomas Nelson, 1984.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Stalker, Daniel E. </w:t>
      </w:r>
      <w:r>
        <w:rPr>
          <w:i/>
          <w:iCs/>
        </w:rPr>
        <w:t xml:space="preserve">The Gospels Unified: A Fresh Perspective on the Life of Jesus Christ</w:t>
      </w:r>
      <w:r>
        <w:rPr/>
        <w:t xml:space="preserve">. Light and Understanding LLC, 2022.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Steinmann, Andrew E. </w:t>
      </w:r>
      <w:r>
        <w:rPr>
          <w:i/>
          <w:iCs/>
        </w:rPr>
        <w:t xml:space="preserve">1 Samuel</w:t>
      </w:r>
      <w:r>
        <w:rPr/>
        <w:t xml:space="preserve">. Concordia Commentary. St. Louis, MO: Concordia Publishing House, 2016.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Daniel</w:t>
      </w:r>
      <w:r>
        <w:rPr/>
        <w:t xml:space="preserve">. Concordia Commentary. St. Louis, MO: Concordia Publishing House, 2008.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Genesis</w:t>
      </w:r>
      <w:r>
        <w:rPr/>
        <w:t xml:space="preserve">. Tyndale Old Testament Commentaries. Downer’s Grove, IL: IVP Academic, 2019.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Stern, David H. </w:t>
      </w:r>
      <w:r>
        <w:rPr>
          <w:i/>
          <w:iCs/>
        </w:rPr>
        <w:t xml:space="preserve">The Complete Jewish Bible: an English version of the Tanakh (Old Testament) and B'rit Hadashah (New Testament).</w:t>
      </w:r>
      <w:r>
        <w:rPr/>
        <w:t xml:space="preserve"> Clarksville, MD: Jewish New Testament Publications, 1998.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Jewish New Testament Commentary</w:t>
      </w:r>
      <w:r>
        <w:rPr/>
        <w:t xml:space="preserve">. Clarksville, MD: Jewish New Testament Publications, 1995.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Stonehouse, Ned B. </w:t>
      </w:r>
      <w:r>
        <w:rPr>
          <w:i/>
          <w:iCs/>
        </w:rPr>
        <w:t xml:space="preserve">The Witness of Matthew and Mark to Christ</w:t>
      </w:r>
      <w:r>
        <w:rPr/>
        <w:t xml:space="preserve">. Philadelphia: The Presbyterian Guardian, 1944.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Strauss, Mark L. </w:t>
      </w:r>
      <w:r>
        <w:rPr>
          <w:i/>
          <w:iCs/>
        </w:rPr>
        <w:t xml:space="preserve">Luke</w:t>
      </w:r>
      <w:r>
        <w:rPr/>
        <w:t xml:space="preserve">. Zondervan Illustrated Bible Backgrounds Commentary on the New Testament. Grand Rapids: Zondervan, 2015.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Mark</w:t>
      </w:r>
      <w:r>
        <w:rPr/>
        <w:t xml:space="preserve">. Exegetical Commentary on the New Testament. Grand Rapids: Zondervan, 2014.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Strong, James. </w:t>
      </w:r>
      <w:r>
        <w:rPr>
          <w:i/>
          <w:iCs/>
        </w:rPr>
        <w:t xml:space="preserve">The New Strong’s Expanded Dictionary of Bible Words</w:t>
      </w:r>
      <w:r>
        <w:rPr/>
        <w:t xml:space="preserve">. Nashville, TN: Thomas Nelson, 2001.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Stuart, Douglas K. </w:t>
      </w:r>
      <w:r>
        <w:rPr>
          <w:i/>
          <w:iCs/>
        </w:rPr>
        <w:t xml:space="preserve">Exodus</w:t>
      </w:r>
      <w:r>
        <w:rPr/>
        <w:t xml:space="preserve">. New American Commentary. Brentwood, TN: B&amp;H Publishing, 2006.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Hosea-Jonah</w:t>
      </w:r>
      <w:r>
        <w:rPr/>
        <w:t xml:space="preserve">. Word Biblical Commentary. Grand Rapids: Zondervan, 1987.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Styles, J. E. </w:t>
      </w:r>
      <w:r>
        <w:rPr>
          <w:i/>
          <w:iCs/>
        </w:rPr>
        <w:t xml:space="preserve">The Gift of the Holy Spirit</w:t>
      </w:r>
      <w:r>
        <w:rPr/>
        <w:t xml:space="preserve">. Chicago: Fleming H. Revell, 1970.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Sumney, Jerry L. </w:t>
      </w:r>
      <w:r>
        <w:rPr>
          <w:i/>
          <w:iCs/>
        </w:rPr>
        <w:t xml:space="preserve">Colossians: A Commentary</w:t>
      </w:r>
      <w:r>
        <w:rPr/>
        <w:t xml:space="preserve">. New Testament Library. Louisville, KY: Westminster John Knox Press, 2008.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Sutherland, C. H. V. </w:t>
      </w:r>
      <w:r>
        <w:rPr>
          <w:i/>
          <w:iCs/>
        </w:rPr>
        <w:t xml:space="preserve">Roman Coins</w:t>
      </w:r>
      <w:r>
        <w:rPr/>
        <w:t xml:space="preserve">. New York: G. P. Putnam and Sons, 1974.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Tawil, Hayim ben Yosef, and Richard J. Rinberg. </w:t>
      </w:r>
      <w:r>
        <w:rPr>
          <w:i/>
          <w:iCs/>
        </w:rPr>
        <w:t xml:space="preserve">Let There Be Light – Genesis</w:t>
      </w:r>
      <w:r>
        <w:rPr/>
        <w:t xml:space="preserve">. Jerusalem: Gefen Publishing House, 2023.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Taylor, J. B. “Cornerstone.” </w:t>
      </w:r>
      <w:r>
        <w:rPr>
          <w:i/>
          <w:iCs/>
        </w:rPr>
        <w:t xml:space="preserve">New Bible Dictionary</w:t>
      </w:r>
      <w:r>
        <w:rPr/>
        <w:t xml:space="preserve">. D. R. W. Wood, et al., eds. Leicester, England; Downers Grove, IL: InterVarsity Press, 1996.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Taylor, John B. </w:t>
      </w:r>
      <w:r>
        <w:rPr>
          <w:i/>
          <w:iCs/>
        </w:rPr>
        <w:t xml:space="preserve">Ezekiel: An Introduction and Commentary</w:t>
      </w:r>
      <w:r>
        <w:rPr/>
        <w:t xml:space="preserve">. Tyndale Old Testament Commentaries. Downers Grove, IL: InterVarsity Press, 1969.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Tenney, Merrill C., ed. </w:t>
      </w:r>
      <w:r>
        <w:rPr>
          <w:i/>
          <w:iCs/>
        </w:rPr>
        <w:t xml:space="preserve">The Zondervan Pictorial Encyclopedia of the Bible</w:t>
      </w:r>
      <w:r>
        <w:rPr/>
        <w:t xml:space="preserve">. 5 vols. Grand Rapids: Regency Reference Library, 1976, 2009.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Thayer, Joseph H. </w:t>
      </w:r>
      <w:r>
        <w:rPr>
          <w:i/>
          <w:iCs/>
        </w:rPr>
        <w:t xml:space="preserve">Thayer’s Greek-English Lexicon of the New Testament</w:t>
      </w:r>
      <w:r>
        <w:rPr/>
        <w:t xml:space="preserve">. Peabody, MA: Hendrickson Publishers. Reprinted 2007.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Thiele, Edwin R. </w:t>
      </w:r>
      <w:r>
        <w:rPr>
          <w:i/>
          <w:iCs/>
        </w:rPr>
        <w:t xml:space="preserve">The Mysterious Numbers of the Hebrew Kings</w:t>
      </w:r>
      <w:r>
        <w:rPr/>
        <w:t xml:space="preserve">. Rev. ed. Grand Rapids: Zondervan, 1983.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Thiselton, Anthony C. </w:t>
      </w:r>
      <w:r>
        <w:rPr>
          <w:i/>
          <w:iCs/>
        </w:rPr>
        <w:t xml:space="preserve">The First Epistle to the Corinthians</w:t>
      </w:r>
      <w:r>
        <w:rPr/>
        <w:t xml:space="preserve">. New International Greek Testament Commentary. Grand Rapids: Eerdmans, 2000.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Tholuck, August. </w:t>
      </w:r>
      <w:r>
        <w:rPr>
          <w:i/>
          <w:iCs/>
        </w:rPr>
        <w:t xml:space="preserve">Exposition of St. Paul’s Epistle to the Romans</w:t>
      </w:r>
      <w:r>
        <w:rPr/>
        <w:t xml:space="preserve">. Philadelphia: Sorin &amp; Ball, 1844.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Thomas, Robert L., ed. </w:t>
      </w:r>
      <w:r>
        <w:rPr>
          <w:i/>
          <w:iCs/>
        </w:rPr>
        <w:t xml:space="preserve">New American Standard Exhaustive Concordance of the Bible : Including Hebrew-Aramaic and Greek Dictionaries</w:t>
      </w:r>
      <w:r>
        <w:rPr/>
        <w:t xml:space="preserve">. Nashville: Holman, 1981.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Thompson, J. A. </w:t>
      </w:r>
      <w:r>
        <w:rPr>
          <w:i/>
          <w:iCs/>
        </w:rPr>
        <w:t xml:space="preserve">The Book of Jeremiah</w:t>
      </w:r>
      <w:r>
        <w:rPr/>
        <w:t xml:space="preserve">. New International Commentary on the Old Testament. Grand Rapids: Eerdmans, 1980.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Thomson, William McClure. </w:t>
      </w:r>
      <w:r>
        <w:rPr>
          <w:i/>
          <w:iCs/>
        </w:rPr>
        <w:t xml:space="preserve">The Land and the Book</w:t>
      </w:r>
      <w:r>
        <w:rPr/>
        <w:t xml:space="preserve">. New York: Harper, 1880. Grand Rapids: Baker Book House, reprinted 1973.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Tigay, Jeffrey H. </w:t>
      </w:r>
      <w:r>
        <w:rPr>
          <w:i/>
          <w:iCs/>
        </w:rPr>
        <w:t xml:space="preserve">Deuteronomy</w:t>
      </w:r>
      <w:r>
        <w:rPr/>
        <w:t xml:space="preserve">. JPS Torah Commentary. Philadelphia: Jewish Publication Society, 1996.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Towner, Philip H. </w:t>
      </w:r>
      <w:r>
        <w:rPr>
          <w:i/>
          <w:iCs/>
        </w:rPr>
        <w:t xml:space="preserve">The Letters to Timothy and Titus</w:t>
      </w:r>
      <w:r>
        <w:rPr/>
        <w:t xml:space="preserve">. New International Commentary on the New Testament. Grand Rapids: Eerdmans, 2006.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Toy, Crawford Howell. </w:t>
      </w:r>
      <w:r>
        <w:rPr>
          <w:i/>
          <w:iCs/>
        </w:rPr>
        <w:t xml:space="preserve">A Critical and Exegetical Commentary on the Book of Proverbs</w:t>
      </w:r>
      <w:r>
        <w:rPr/>
        <w:t xml:space="preserve">. International Critical Commentary. New York: C. Scribner’s Sons, 1899.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Trench, Richard Chenevix. </w:t>
      </w:r>
      <w:r>
        <w:rPr>
          <w:i/>
          <w:iCs/>
        </w:rPr>
        <w:t xml:space="preserve">Notes on the Parables of Our Lord</w:t>
      </w:r>
      <w:r>
        <w:rPr/>
        <w:t xml:space="preserve">. NY: D. Appleton, 1862.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Synonyms of the New Testament</w:t>
      </w:r>
      <w:r>
        <w:rPr/>
        <w:t xml:space="preserve">. Grand Rapids: Baker Book House, 1989.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Tsumura, David Toshio. </w:t>
      </w:r>
      <w:r>
        <w:rPr>
          <w:i/>
          <w:iCs/>
        </w:rPr>
        <w:t xml:space="preserve">The First Book of Samuel</w:t>
      </w:r>
      <w:r>
        <w:rPr/>
        <w:t xml:space="preserve">. New International Commentary on the Old Testament. Grand Rapids: Eerdmans, 2007.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Second Book of Samuel</w:t>
      </w:r>
      <w:r>
        <w:rPr/>
        <w:t xml:space="preserve">. New International Commentary on the Old Testament. Grand Rapids: Eerdmans, 2019.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Turner, Nigel. </w:t>
      </w:r>
      <w:r>
        <w:rPr>
          <w:i/>
          <w:iCs/>
        </w:rPr>
        <w:t xml:space="preserve">Christian Words</w:t>
      </w:r>
      <w:r>
        <w:rPr/>
        <w:t xml:space="preserve">. Nashville, TN: Thomas Nelson, 1981.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Grammatical Insights into the New Testament</w:t>
      </w:r>
      <w:r>
        <w:rPr/>
        <w:t xml:space="preserve">. Edinburgh: T &amp; T Clark, 1965.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Unger, Merrill. </w:t>
      </w:r>
      <w:r>
        <w:rPr>
          <w:i/>
          <w:iCs/>
        </w:rPr>
        <w:t xml:space="preserve">Biblical Demonology</w:t>
      </w:r>
      <w:r>
        <w:rPr/>
        <w:t xml:space="preserve">. Grand Rapids: Kregel Publications, 1994.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VanGemeren, Willem. </w:t>
      </w:r>
      <w:r>
        <w:rPr>
          <w:i/>
          <w:iCs/>
        </w:rPr>
        <w:t xml:space="preserve">The New International Dictionary of Old Testament Theology and Exegesis</w:t>
      </w:r>
      <w:r>
        <w:rPr/>
        <w:t xml:space="preserve">. Grand Rapids: Zondervan, 1997.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van Goudoever, J. </w:t>
      </w:r>
      <w:r>
        <w:rPr>
          <w:i/>
          <w:iCs/>
        </w:rPr>
        <w:t xml:space="preserve">Biblical Calendars</w:t>
      </w:r>
      <w:r>
        <w:rPr/>
        <w:t xml:space="preserve">. Leiden: Brill, 1959.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Van-Lennep, Henry J. </w:t>
      </w:r>
      <w:r>
        <w:rPr>
          <w:i/>
          <w:iCs/>
        </w:rPr>
        <w:t xml:space="preserve">Bible Lands: Their Modern Customs and Manners Illustrative of Scripture.</w:t>
      </w:r>
      <w:r>
        <w:rPr/>
        <w:t xml:space="preserve"> New York: Harper &amp; Brothers, 1876.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Verkuyl, Gerritt. </w:t>
      </w:r>
      <w:r>
        <w:rPr>
          <w:i/>
          <w:iCs/>
        </w:rPr>
        <w:t xml:space="preserve">The Modern Language Bible: The New Berkeley Version in Modern English</w:t>
      </w:r>
      <w:r>
        <w:rPr/>
        <w:t xml:space="preserve">. Revised edition. Grand Rapids: Zondervan, 1969.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Vincent, Marvin R. </w:t>
      </w:r>
      <w:r>
        <w:rPr>
          <w:i/>
          <w:iCs/>
        </w:rPr>
        <w:t xml:space="preserve">Philippians and Philemon</w:t>
      </w:r>
      <w:r>
        <w:rPr/>
        <w:t xml:space="preserve">. International Critical Commentary. Edinburgh: T&amp; T Clark, 1897.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Vincent’s Word Studies in the New Testament</w:t>
      </w:r>
      <w:r>
        <w:rPr/>
        <w:t xml:space="preserve">. 4 vols. Peabody, MA: Hendrickson Publishers, 1990.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Vine, W. E. </w:t>
      </w:r>
      <w:r>
        <w:rPr>
          <w:i/>
          <w:iCs/>
        </w:rPr>
        <w:t xml:space="preserve">Vine’s Complete Expository Dictionary of Old and New Testament Words</w:t>
      </w:r>
      <w:r>
        <w:rPr/>
        <w:t xml:space="preserve">. Nashville, TN: Thomas Nelson Publishers, 1996.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von Wahlde, Urban C. </w:t>
      </w:r>
      <w:r>
        <w:rPr>
          <w:i/>
          <w:iCs/>
        </w:rPr>
        <w:t xml:space="preserve">Gospel and Letters of John</w:t>
      </w:r>
      <w:r>
        <w:rPr/>
        <w:t xml:space="preserve">. Grand Rapids: Eerdmans, 2010.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Walker, Winifred. </w:t>
      </w:r>
      <w:r>
        <w:rPr>
          <w:i/>
          <w:iCs/>
        </w:rPr>
        <w:t xml:space="preserve">All the Plants of the Bible</w:t>
      </w:r>
      <w:r>
        <w:rPr/>
        <w:t xml:space="preserve">. NY: Harper, 1957.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Wallace, Daniel B. </w:t>
      </w:r>
      <w:r>
        <w:rPr>
          <w:i/>
          <w:iCs/>
        </w:rPr>
        <w:t xml:space="preserve">Greek Grammar Beyond the Basics: An Exegetical Syntax of the New Testament</w:t>
      </w:r>
      <w:r>
        <w:rPr/>
        <w:t xml:space="preserve">. Grand Rapids: Zondervan, 1996. Sometimes this book is referred to as </w:t>
      </w:r>
      <w:r>
        <w:rPr>
          <w:i/>
          <w:iCs/>
        </w:rPr>
        <w:t xml:space="preserve">Exegetical Syntax</w:t>
      </w:r>
      <w:r>
        <w:rPr/>
        <w:t xml:space="preserve">, but we cite it as </w:t>
      </w:r>
      <w:r>
        <w:rPr>
          <w:i/>
          <w:iCs/>
        </w:rPr>
        <w:t xml:space="preserve">Greek Grammar Beyond the Basics</w:t>
      </w:r>
      <w:r>
        <w:rPr/>
        <w:t xml:space="preserve">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Waltke, Bruce K. </w:t>
      </w:r>
      <w:r>
        <w:rPr>
          <w:i/>
          <w:iCs/>
        </w:rPr>
        <w:t xml:space="preserve">The Book of Proverbs: Chapters 1-15</w:t>
      </w:r>
      <w:r>
        <w:rPr/>
        <w:t xml:space="preserve">. New International Commentary on the Old Testament. Grand Rapids: Eerdmans, 2004.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Book of Proverbs: Chapters 15-31</w:t>
      </w:r>
      <w:r>
        <w:rPr/>
        <w:t xml:space="preserve">. New International Commentary on the Old Testament. Grand Rapids: Eerdmans, 2005.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Genesis: A Commentary</w:t>
      </w:r>
      <w:r>
        <w:rPr/>
        <w:t xml:space="preserve">. Grand Rapids: Zondervan Academic, 2001.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Waltke, Bruce K., and Michael Patrick O’Connor. </w:t>
      </w:r>
      <w:r>
        <w:rPr>
          <w:i/>
          <w:iCs/>
        </w:rPr>
        <w:t xml:space="preserve">An Introduction to Biblical Hebrew Syntax</w:t>
      </w:r>
      <w:r>
        <w:rPr/>
        <w:t xml:space="preserve">. Winona Lake, IN: Eisenbrauns, 2018.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Walton, John H., Victor H. Matthews, and Mark W. Chavalas. </w:t>
      </w:r>
      <w:r>
        <w:rPr>
          <w:i/>
          <w:iCs/>
        </w:rPr>
        <w:t xml:space="preserve">Old Testament.</w:t>
      </w:r>
      <w:r>
        <w:rPr/>
        <w:t xml:space="preserve"> The IVP Bible Background Commentary. Downers Grove, IL: InterVarsity Press, 2000.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Walvoord, John F. </w:t>
      </w:r>
      <w:r>
        <w:rPr>
          <w:i/>
          <w:iCs/>
        </w:rPr>
        <w:t xml:space="preserve">The John Walvoord Prophecy Commentaries: Daniel</w:t>
      </w:r>
      <w:r>
        <w:rPr/>
        <w:t xml:space="preserve">. Chicago: Moody Press, 2012.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Walvoord, John F. </w:t>
      </w:r>
      <w:r>
        <w:rPr>
          <w:i/>
          <w:iCs/>
        </w:rPr>
        <w:t xml:space="preserve">The John Walvoord Prophecy Commentaries: 1 and 2 Thessalonians</w:t>
      </w:r>
      <w:r>
        <w:rPr/>
        <w:t xml:space="preserve">. Chicago: Moody Press, 2012.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Walvoord, John F. </w:t>
      </w:r>
      <w:r>
        <w:rPr>
          <w:i/>
          <w:iCs/>
        </w:rPr>
        <w:t xml:space="preserve">The Revelation of Jesus Christ: a commentary</w:t>
      </w:r>
      <w:r>
        <w:rPr/>
        <w:t xml:space="preserve">. Chicago: Moody Press, 1989.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Walvoord, John F., and Roy B. Zuck. </w:t>
      </w:r>
      <w:r>
        <w:rPr>
          <w:i/>
          <w:iCs/>
        </w:rPr>
        <w:t xml:space="preserve">The Bible Knowledge Commentary</w:t>
      </w:r>
      <w:r>
        <w:rPr/>
        <w:t xml:space="preserve">. 2 vols. Wheaton, IL: Victor Books, 1983.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Wanamaker, Charles A. </w:t>
      </w:r>
      <w:r>
        <w:rPr>
          <w:i/>
          <w:iCs/>
        </w:rPr>
        <w:t xml:space="preserve">The Epistles to the Thessalonians</w:t>
      </w:r>
      <w:r>
        <w:rPr/>
        <w:t xml:space="preserve">. New International Greek Testament Commentary. Grand Rapids: Eerdmans, 1990.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Watts, John D. W. </w:t>
      </w:r>
      <w:r>
        <w:rPr>
          <w:i/>
          <w:iCs/>
        </w:rPr>
        <w:t xml:space="preserve">Isaiah 34-66</w:t>
      </w:r>
      <w:r>
        <w:rPr/>
        <w:t xml:space="preserve">. Revised ed. Word Biblical Commentary. Grand Rapids: Zondervan, 2015.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Webb, Barry G. </w:t>
      </w:r>
      <w:r>
        <w:rPr>
          <w:i/>
          <w:iCs/>
        </w:rPr>
        <w:t xml:space="preserve">The Book of Judges</w:t>
      </w:r>
      <w:r>
        <w:rPr/>
        <w:t xml:space="preserve">. New International Commentary on the Old Testament. Grand Rapids: Eerdmans, 2012.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Weima, Jeffrey A. D. </w:t>
      </w:r>
      <w:r>
        <w:rPr>
          <w:i/>
          <w:iCs/>
        </w:rPr>
        <w:t xml:space="preserve">1-2 Thessalonians</w:t>
      </w:r>
      <w:r>
        <w:rPr/>
        <w:t xml:space="preserve">. Baker Exegetical Commentary on the New Testament. Grand Rapids: Baker, 2014.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Weiser, Artur. </w:t>
      </w:r>
      <w:r>
        <w:rPr>
          <w:i/>
          <w:iCs/>
        </w:rPr>
        <w:t xml:space="preserve">The Psalms</w:t>
      </w:r>
      <w:r>
        <w:rPr/>
        <w:t xml:space="preserve">. Old Testament Library. Louisville, KY: Westminster John Knox Press, 1062.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Welch, Charles. </w:t>
      </w:r>
      <w:r>
        <w:rPr>
          <w:i/>
          <w:iCs/>
        </w:rPr>
        <w:t xml:space="preserve">Just and the Justifier</w:t>
      </w:r>
      <w:r>
        <w:rPr/>
        <w:t xml:space="preserve">. London: The Berean Publishing Trust, 1948.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Wenham, Gordon J. </w:t>
      </w:r>
      <w:r>
        <w:rPr>
          <w:i/>
          <w:iCs/>
        </w:rPr>
        <w:t xml:space="preserve">The Book of Leviticus</w:t>
      </w:r>
      <w:r>
        <w:rPr/>
        <w:t xml:space="preserve">. New International Commentary on the Old Testament. Grand Rapids: Eerdmans, 1979.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Genesis 1-15</w:t>
      </w:r>
      <w:r>
        <w:rPr/>
        <w:t xml:space="preserve">. Vol. 1. Word Biblical Commentary. Grand Rapids: Zondervan, 1987.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Genesis 16-50</w:t>
      </w:r>
      <w:r>
        <w:rPr/>
        <w:t xml:space="preserve">. Vol. 2. Word Biblical Commentary. Grand Rapids: Zondervan, 1994.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Werblowsky, R. J. Zwi, and Geoffrey Wigoder, eds. </w:t>
      </w:r>
      <w:r>
        <w:rPr>
          <w:i/>
          <w:iCs/>
        </w:rPr>
        <w:t xml:space="preserve">The Encyclopedia of the Jewish Religion</w:t>
      </w:r>
      <w:r>
        <w:rPr/>
        <w:t xml:space="preserve">, NY: Adams Books, 1986.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Wescott, B. F. </w:t>
      </w:r>
      <w:r>
        <w:rPr>
          <w:i/>
          <w:iCs/>
        </w:rPr>
        <w:t xml:space="preserve">The Epistle to the Hebrews: The Text with Notes and Essays</w:t>
      </w:r>
      <w:r>
        <w:rPr/>
        <w:t xml:space="preserve">. New York: Macmillan &amp; Co., 1889.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Epistles of St. John: The Greek Text with Notes</w:t>
      </w:r>
      <w:r>
        <w:rPr/>
        <w:t xml:space="preserve">. Grand Rapids: Eerdmans, 1966. First published in 1883.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Wessel, Walter W. </w:t>
      </w:r>
      <w:r>
        <w:rPr>
          <w:i/>
          <w:iCs/>
        </w:rPr>
        <w:t xml:space="preserve">Mark</w:t>
      </w:r>
      <w:r>
        <w:rPr/>
        <w:t xml:space="preserve">. Expositor’s Bible Commentary. Grand Rapids: Zondervan, 1984.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Wescott, B. F., and F. A. Hort. </w:t>
      </w:r>
      <w:r>
        <w:rPr>
          <w:i/>
          <w:iCs/>
        </w:rPr>
        <w:t xml:space="preserve">Introduction to the New Testament in the Original Greek</w:t>
      </w:r>
      <w:r>
        <w:rPr/>
        <w:t xml:space="preserve">. Peabody, MA: Hendrickson Publishers. Reprinted from the 1882 edition.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Westermann, Claus. </w:t>
      </w:r>
      <w:r>
        <w:rPr>
          <w:i/>
          <w:iCs/>
        </w:rPr>
        <w:t xml:space="preserve">Genesis 12-36</w:t>
      </w:r>
      <w:r>
        <w:rPr/>
        <w:t xml:space="preserve">. Continental Commentary. Minneapolis, MN: Augsburg Publishing House, 1985.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Parables of Jesus in Light of the Old Testament</w:t>
      </w:r>
      <w:r>
        <w:rPr/>
        <w:t xml:space="preserve">. Minneapolis, MN: Fortress Press, 1990.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Weymouth, R. F. </w:t>
      </w:r>
      <w:r>
        <w:rPr>
          <w:i/>
          <w:iCs/>
        </w:rPr>
        <w:t xml:space="preserve">The New Testament in Modern Speech</w:t>
      </w:r>
      <w:r>
        <w:rPr/>
        <w:t xml:space="preserve">. London: James Clark &amp; Company, 1903.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White, James R. </w:t>
      </w:r>
      <w:r>
        <w:rPr>
          <w:i/>
          <w:iCs/>
        </w:rPr>
        <w:t xml:space="preserve">The King James Only Controversy</w:t>
      </w:r>
      <w:r>
        <w:rPr/>
        <w:t xml:space="preserve">. Minneapolis, MN: Bethany House Publishers, 1995.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Wiersbe, Warren. </w:t>
      </w:r>
      <w:r>
        <w:rPr>
          <w:i/>
          <w:iCs/>
        </w:rPr>
        <w:t xml:space="preserve">Wiersbe’s Expository Outlines on the New Testament</w:t>
      </w:r>
      <w:r>
        <w:rPr/>
        <w:t xml:space="preserve">. Colorado Springs, CO: Chariot Victor Publishing, 1992.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Wierwille, Victor Paul. </w:t>
      </w:r>
      <w:r>
        <w:rPr>
          <w:i/>
          <w:iCs/>
        </w:rPr>
        <w:t xml:space="preserve">Jesus Christ, Our Promised Seed</w:t>
      </w:r>
      <w:r>
        <w:rPr/>
        <w:t xml:space="preserve">. New Knoxville, OH: American Christian Press, 1982.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Wight, Fred Hartley. </w:t>
      </w:r>
      <w:r>
        <w:rPr>
          <w:i/>
          <w:iCs/>
        </w:rPr>
        <w:t xml:space="preserve">Manners and Customs of Bible Lands</w:t>
      </w:r>
      <w:r>
        <w:rPr/>
        <w:t xml:space="preserve">. Chicago: Moody Press, 1953.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Wigram, George V.​ </w:t>
      </w:r>
      <w:r>
        <w:rPr>
          <w:i/>
          <w:iCs/>
        </w:rPr>
        <w:t xml:space="preserve">The Englishman’s Greek Concordance of the New Testament</w:t>
      </w:r>
      <w:r>
        <w:rPr/>
        <w:t xml:space="preserve">. Peabody, MA: Hendrickson Publishers, 1999.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Englishman’s Hebrew Concordance of the Old Testament</w:t>
      </w:r>
      <w:r>
        <w:rPr/>
        <w:t xml:space="preserve">. Peabody, MA: Hendrickson Publishers, 1999.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Williams, Charles B. </w:t>
      </w:r>
      <w:r>
        <w:rPr>
          <w:i/>
          <w:iCs/>
        </w:rPr>
        <w:t xml:space="preserve">The New Testament: A Private Translation in the Language of the People.</w:t>
      </w:r>
      <w:r>
        <w:rPr/>
        <w:t xml:space="preserve"> Chicago: Moody Press, 1953.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Williamson, H. G. M. </w:t>
      </w:r>
      <w:r>
        <w:rPr>
          <w:i/>
          <w:iCs/>
        </w:rPr>
        <w:t xml:space="preserve">A Critical and Exegetical Commentary on Isaiah 1-27.</w:t>
      </w:r>
      <w:r>
        <w:rPr/>
        <w:t xml:space="preserve"> Vol. 2. Edited by G. I. Davies and C. M. Tuckett. International Critical Commentary. New York: Bloomsbury, 2018.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Ezra-Nehemiah</w:t>
      </w:r>
      <w:r>
        <w:rPr/>
        <w:t xml:space="preserve">. Word Biblical Commentary. Grand Rapids: Zondervan, 1986.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Winger, Thomas. </w:t>
      </w:r>
      <w:r>
        <w:rPr>
          <w:i/>
          <w:iCs/>
        </w:rPr>
        <w:t xml:space="preserve">Ephesians</w:t>
      </w:r>
      <w:r>
        <w:rPr/>
        <w:t xml:space="preserve">. Concordia Commentary. St. Louis, MO: Concordia, 2015.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Woudstra, Marten H. </w:t>
      </w:r>
      <w:r>
        <w:rPr>
          <w:i/>
          <w:iCs/>
        </w:rPr>
        <w:t xml:space="preserve">The Book of Joshua</w:t>
      </w:r>
      <w:r>
        <w:rPr/>
        <w:t xml:space="preserve">. New International Commentary on the Old Testament. Grand Rapids: Eerdmans, 1981.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Wright, Christopher J. H. </w:t>
      </w:r>
      <w:r>
        <w:rPr>
          <w:i/>
          <w:iCs/>
        </w:rPr>
        <w:t xml:space="preserve">The Message of Lamentations: Honest to God</w:t>
      </w:r>
      <w:r>
        <w:rPr/>
        <w:t xml:space="preserve">. The Bible Speaks Today. Downers Grove, IL: IVP Academic, 2015.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Wright, Fred. </w:t>
      </w:r>
      <w:r>
        <w:rPr>
          <w:i/>
          <w:iCs/>
        </w:rPr>
        <w:t xml:space="preserve">Manners and Customs of Bible Lands</w:t>
      </w:r>
      <w:r>
        <w:rPr/>
        <w:t xml:space="preserve">. Chicago: Moody Press, 1953.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Wright, N. T. </w:t>
      </w:r>
      <w:r>
        <w:rPr>
          <w:i/>
          <w:iCs/>
        </w:rPr>
        <w:t xml:space="preserve">Colossians and Philemon: An Introduction and Commentary</w:t>
      </w:r>
      <w:r>
        <w:rPr/>
        <w:t xml:space="preserve">. Vol. 12. Tyndale New Testament Commentaries. Downers Grove, IL: Intervarsity Press, 1986.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Justification: God’s Plan and Paul’s Vision</w:t>
      </w:r>
      <w:r>
        <w:rPr/>
        <w:t xml:space="preserve">. Downers Grove, IL: InterVarsity Press, 2016.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The Kingdom New Testament</w:t>
      </w:r>
      <w:r>
        <w:rPr/>
        <w:t xml:space="preserve">. NY: Harper-Collins, 2011.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Luke for Everyone</w:t>
      </w:r>
      <w:r>
        <w:rPr/>
        <w:t xml:space="preserve">. London: SPCK Publishing, 2014.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Surprised by Hope</w:t>
      </w:r>
      <w:r>
        <w:rPr/>
        <w:t xml:space="preserve">. NY: Harper-Collins, 2018.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Wright, Ruth V., and Robert L. Chadbourne. </w:t>
      </w:r>
      <w:r>
        <w:rPr>
          <w:i/>
          <w:iCs/>
        </w:rPr>
        <w:t xml:space="preserve">Gems and Minerals of the Bible</w:t>
      </w:r>
      <w:r>
        <w:rPr/>
        <w:t xml:space="preserve">. NY: Harper and Row, 1970.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Wuest, Kenneth S. </w:t>
      </w:r>
      <w:r>
        <w:rPr>
          <w:i/>
          <w:iCs/>
        </w:rPr>
        <w:t xml:space="preserve">The New Testament, An Expanded Translation</w:t>
      </w:r>
      <w:r>
        <w:rPr/>
        <w:t xml:space="preserve">. Grand Rapids: Eerdmans, 1961.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———. </w:t>
      </w:r>
      <w:r>
        <w:rPr>
          <w:i/>
          <w:iCs/>
        </w:rPr>
        <w:t xml:space="preserve">Word Studies from the Greek New Testament</w:t>
      </w:r>
      <w:r>
        <w:rPr/>
        <w:t xml:space="preserve">. 3 vols. Grand Rapids: Eerdmans, 1973.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Young, Edward J. </w:t>
      </w:r>
      <w:r>
        <w:rPr>
          <w:i/>
          <w:iCs/>
        </w:rPr>
        <w:t xml:space="preserve">The Book of Isaiah,</w:t>
      </w:r>
      <w:r>
        <w:rPr/>
        <w:t xml:space="preserve"> 3 vols. New International Commentary on the Old Testament. Grand Rapids: Eerdmans, 1965. (This was the inaugural commentary for NICOT.)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Young, Robert. </w:t>
      </w:r>
      <w:r>
        <w:rPr>
          <w:i/>
          <w:iCs/>
        </w:rPr>
        <w:t xml:space="preserve">Young’s Analytical Concordance to the Bible</w:t>
      </w:r>
      <w:r>
        <w:rPr/>
        <w:t xml:space="preserve">. Grand Rapids: Eerdmans, 1970.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Zerwick, M. </w:t>
      </w:r>
      <w:r>
        <w:rPr>
          <w:i/>
          <w:iCs/>
        </w:rPr>
        <w:t xml:space="preserve">Biblical Greek</w:t>
      </w:r>
      <w:r>
        <w:rPr>
          <w:i/>
          <w:iCs/>
        </w:rPr>
        <w:t xml:space="preserve">.</w:t>
      </w:r>
      <w:r>
        <w:rPr/>
        <w:t xml:space="preserve"> Translated by J. Smith. Rome: Pontificio Instituto Biblico, 1963.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Zodhiates, Spiros. </w:t>
      </w:r>
      <w:r>
        <w:rPr>
          <w:i/>
          <w:iCs/>
        </w:rPr>
        <w:t xml:space="preserve">The Complete Word Study Dictionary: New Testament</w:t>
      </w:r>
      <w:r>
        <w:rPr/>
        <w:t xml:space="preserve">. Chattanooga, TN: AMG Publishers, 1992.</w:t>
      </w:r>
    </w:p>
    <w:p>
      <w:pPr>
        <w:numPr>
          <w:ilvl w:val="0"/>
          <w:numId w:val="2495"/>
        </w:numPr>
        <w:spacing w:before="0" w:after="0" w:line="240" w:lineRule="auto"/>
        <w:rPr/>
      </w:pPr>
      <w:r>
        <w:rPr/>
        <w:t xml:space="preserve">Zohary, Michael. </w:t>
      </w:r>
      <w:r>
        <w:rPr>
          <w:i/>
          <w:iCs/>
        </w:rPr>
        <w:t xml:space="preserve">Plants of the Bible</w:t>
      </w:r>
      <w:r>
        <w:rPr/>
        <w:t xml:space="preserve">. New York: Cambridge University Press, 1982.</w:t>
      </w:r>
    </w:p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193967a8ab597e85b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1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6996631"/>
      <w:docPartObj>
        <w:docPartGallery w:val="Page Numbers (Bottom of Page)"/>
        <w:docPartUnique/>
      </w:docPartObj>
    </w:sdtPr>
    <w:sdtContent>
      <w:sdt>
        <w:sdtPr>
          <w:id w:val="193350894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251433">
    <w:multiLevelType w:val="hybridMultilevel"/>
    <w:lvl w:ilvl="0" w:tplc="70131801">
      <w:start w:val="1"/>
      <w:numFmt w:val="decimal"/>
      <w:lvlText w:val="%1."/>
      <w:lvlJc w:val="left"/>
      <w:pPr>
        <w:ind w:left="720" w:hanging="360"/>
      </w:pPr>
    </w:lvl>
    <w:lvl w:ilvl="1" w:tplc="70131801" w:tentative="1">
      <w:start w:val="1"/>
      <w:numFmt w:val="lowerLetter"/>
      <w:lvlText w:val="%2."/>
      <w:lvlJc w:val="left"/>
      <w:pPr>
        <w:ind w:left="1440" w:hanging="360"/>
      </w:pPr>
    </w:lvl>
    <w:lvl w:ilvl="2" w:tplc="70131801" w:tentative="1">
      <w:start w:val="1"/>
      <w:numFmt w:val="lowerRoman"/>
      <w:lvlText w:val="%3."/>
      <w:lvlJc w:val="right"/>
      <w:pPr>
        <w:ind w:left="2160" w:hanging="180"/>
      </w:pPr>
    </w:lvl>
    <w:lvl w:ilvl="3" w:tplc="70131801" w:tentative="1">
      <w:start w:val="1"/>
      <w:numFmt w:val="decimal"/>
      <w:lvlText w:val="%4."/>
      <w:lvlJc w:val="left"/>
      <w:pPr>
        <w:ind w:left="2880" w:hanging="360"/>
      </w:pPr>
    </w:lvl>
    <w:lvl w:ilvl="4" w:tplc="70131801" w:tentative="1">
      <w:start w:val="1"/>
      <w:numFmt w:val="lowerLetter"/>
      <w:lvlText w:val="%5."/>
      <w:lvlJc w:val="left"/>
      <w:pPr>
        <w:ind w:left="3600" w:hanging="360"/>
      </w:pPr>
    </w:lvl>
    <w:lvl w:ilvl="5" w:tplc="70131801" w:tentative="1">
      <w:start w:val="1"/>
      <w:numFmt w:val="lowerRoman"/>
      <w:lvlText w:val="%6."/>
      <w:lvlJc w:val="right"/>
      <w:pPr>
        <w:ind w:left="4320" w:hanging="180"/>
      </w:pPr>
    </w:lvl>
    <w:lvl w:ilvl="6" w:tplc="70131801" w:tentative="1">
      <w:start w:val="1"/>
      <w:numFmt w:val="decimal"/>
      <w:lvlText w:val="%7."/>
      <w:lvlJc w:val="left"/>
      <w:pPr>
        <w:ind w:left="5040" w:hanging="360"/>
      </w:pPr>
    </w:lvl>
    <w:lvl w:ilvl="7" w:tplc="70131801" w:tentative="1">
      <w:start w:val="1"/>
      <w:numFmt w:val="lowerLetter"/>
      <w:lvlText w:val="%8."/>
      <w:lvlJc w:val="left"/>
      <w:pPr>
        <w:ind w:left="5760" w:hanging="360"/>
      </w:pPr>
    </w:lvl>
    <w:lvl w:ilvl="8" w:tplc="7013180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5">
    <w:multiLevelType w:val="hybridMultilevel"/>
    <w:lvl w:ilvl="0" w:tplc="856555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495">
    <w:abstractNumId w:val="2495"/>
  </w:num>
  <w:num w:numId="23251433">
    <w:abstractNumId w:val="232514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/>
  <w:rsids>
    <w:rsidRoot w:val="002B00B3"/>
    <w:rsid w:val="00044D3F"/>
    <w:rsid w:val="001174F6"/>
    <w:rsid w:val="001667A5"/>
    <w:rsid w:val="001A2279"/>
    <w:rsid w:val="002A3BBD"/>
    <w:rsid w:val="002B00B3"/>
    <w:rsid w:val="00665DB1"/>
    <w:rsid w:val="00AC4968"/>
    <w:rsid w:val="00D57E0B"/>
    <w:rsid w:val="00E25574"/>
    <w:rsid w:val="00E522A9"/>
    <w:rsid w:val="00E56755"/>
    <w:rsid w:val="00EB550C"/>
    <w:rsid w:val="00EC02C3"/>
    <w:rsid w:val="00F123BB"/>
    <w:rsid w:val="00FC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2279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703734684" Type="http://schemas.openxmlformats.org/officeDocument/2006/relationships/numbering" Target="numbering.xml"/><Relationship Id="rId274877511" Type="http://schemas.openxmlformats.org/officeDocument/2006/relationships/comments" Target="comments.xml"/><Relationship Id="rId193967a8ab597e85b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8</cp:revision>
  <dcterms:created xsi:type="dcterms:W3CDTF">2018-03-19T19:52:00Z</dcterms:created>
  <dcterms:modified xsi:type="dcterms:W3CDTF">2020-03-06T23:31:00Z</dcterms:modified>
  <dc:title>REV_Bibliography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